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0440C4" w:rsidRDefault="00C40D32" w:rsidP="00F334AF">
      <w:pPr>
        <w:spacing w:line="276" w:lineRule="auto"/>
        <w:jc w:val="right"/>
        <w:rPr>
          <w:rFonts w:cs="Times New Roman"/>
          <w:sz w:val="22"/>
          <w:szCs w:val="22"/>
        </w:rPr>
      </w:pPr>
      <w:bookmarkStart w:id="0" w:name="_Hlk145067226"/>
      <w:r w:rsidRPr="000440C4">
        <w:rPr>
          <w:rFonts w:cs="Times New Roman"/>
          <w:sz w:val="22"/>
          <w:szCs w:val="22"/>
        </w:rPr>
        <w:t xml:space="preserve">    Załącznik  nr  2</w:t>
      </w:r>
    </w:p>
    <w:p w14:paraId="57E0F105" w14:textId="0E7E8531" w:rsidR="00C40D32" w:rsidRPr="00CD2210" w:rsidRDefault="00C40D32" w:rsidP="00F334AF">
      <w:pPr>
        <w:spacing w:line="276" w:lineRule="auto"/>
        <w:jc w:val="center"/>
        <w:rPr>
          <w:rFonts w:cs="Times New Roman"/>
          <w:b/>
          <w:bCs/>
          <w:sz w:val="22"/>
          <w:szCs w:val="22"/>
        </w:rPr>
      </w:pPr>
      <w:r w:rsidRPr="00CD2210">
        <w:rPr>
          <w:rFonts w:cs="Times New Roman"/>
          <w:b/>
          <w:bCs/>
          <w:sz w:val="22"/>
          <w:szCs w:val="22"/>
        </w:rPr>
        <w:t>U M O W A  Nr SZNSPZOZ. ....................</w:t>
      </w:r>
    </w:p>
    <w:p w14:paraId="6B8B33D7" w14:textId="6A51FD96" w:rsidR="00C40D32" w:rsidRPr="000440C4" w:rsidRDefault="00C40D32" w:rsidP="00F334AF">
      <w:pPr>
        <w:spacing w:line="276" w:lineRule="auto"/>
        <w:jc w:val="center"/>
        <w:rPr>
          <w:rFonts w:cs="Times New Roman"/>
          <w:b/>
          <w:bCs/>
          <w:sz w:val="22"/>
          <w:szCs w:val="22"/>
        </w:rPr>
      </w:pPr>
      <w:bookmarkStart w:id="1" w:name="_Hlk130896227"/>
      <w:r w:rsidRPr="000440C4">
        <w:rPr>
          <w:rFonts w:cs="Times New Roman"/>
          <w:b/>
          <w:bCs/>
          <w:sz w:val="22"/>
          <w:szCs w:val="22"/>
        </w:rPr>
        <w:t xml:space="preserve">na </w:t>
      </w:r>
      <w:r w:rsidR="00F334AF">
        <w:rPr>
          <w:rFonts w:eastAsia="Times New Roman" w:cs="Times New Roman"/>
          <w:b/>
          <w:bCs/>
          <w:sz w:val="22"/>
          <w:szCs w:val="22"/>
          <w:lang w:bidi="ar-SA"/>
        </w:rPr>
        <w:t>Wykonywanie badań USG DOPPLER</w:t>
      </w:r>
    </w:p>
    <w:bookmarkEnd w:id="1"/>
    <w:p w14:paraId="5650B5F1" w14:textId="77777777" w:rsidR="00C40D32" w:rsidRPr="000440C4" w:rsidRDefault="00C40D32" w:rsidP="00F334AF">
      <w:pPr>
        <w:shd w:val="clear" w:color="auto" w:fill="FFFFFF"/>
        <w:spacing w:line="276" w:lineRule="auto"/>
        <w:jc w:val="center"/>
        <w:rPr>
          <w:rFonts w:eastAsia="Times New Roman" w:cs="Times New Roman"/>
          <w:b/>
          <w:sz w:val="22"/>
          <w:szCs w:val="22"/>
        </w:rPr>
      </w:pPr>
    </w:p>
    <w:p w14:paraId="7160BBAF"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ED57629" w:rsidR="00C40D32" w:rsidRPr="000440C4" w:rsidRDefault="00F334AF" w:rsidP="00F334AF">
      <w:pPr>
        <w:pStyle w:val="Tekstpodstawowy"/>
        <w:spacing w:after="0" w:line="276" w:lineRule="auto"/>
        <w:jc w:val="both"/>
        <w:rPr>
          <w:rFonts w:eastAsia="Times New Roman" w:cs="Times New Roman"/>
          <w:sz w:val="22"/>
          <w:szCs w:val="22"/>
        </w:rPr>
      </w:pPr>
      <w:r>
        <w:rPr>
          <w:rFonts w:eastAsia="Times New Roman" w:cs="Times New Roman"/>
          <w:sz w:val="22"/>
          <w:szCs w:val="22"/>
        </w:rPr>
        <w:t>…………………………………..</w:t>
      </w:r>
    </w:p>
    <w:p w14:paraId="392CEC5B"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1142EFB9" w14:textId="77777777" w:rsidR="00C40D32" w:rsidRPr="000440C4" w:rsidRDefault="00C40D32" w:rsidP="00F334AF">
      <w:pPr>
        <w:pStyle w:val="Tekstpodstawowy"/>
        <w:spacing w:after="0" w:line="276" w:lineRule="auto"/>
        <w:jc w:val="both"/>
        <w:rPr>
          <w:rFonts w:eastAsia="Times New Roman" w:cs="Times New Roman"/>
          <w:b/>
          <w:sz w:val="22"/>
          <w:szCs w:val="22"/>
        </w:rPr>
      </w:pPr>
    </w:p>
    <w:p w14:paraId="4FF338B7" w14:textId="77777777" w:rsidR="00C40D32" w:rsidRPr="000440C4" w:rsidRDefault="00C40D32" w:rsidP="00F334AF">
      <w:pPr>
        <w:spacing w:line="276" w:lineRule="auto"/>
        <w:jc w:val="center"/>
        <w:rPr>
          <w:rFonts w:cs="Times New Roman"/>
          <w:b/>
          <w:bCs/>
          <w:sz w:val="22"/>
          <w:szCs w:val="22"/>
        </w:rPr>
      </w:pPr>
      <w:r w:rsidRPr="000440C4">
        <w:rPr>
          <w:rFonts w:cs="Times New Roman"/>
          <w:b/>
          <w:bCs/>
          <w:sz w:val="22"/>
          <w:szCs w:val="22"/>
        </w:rPr>
        <w:t>§ 1</w:t>
      </w:r>
    </w:p>
    <w:p w14:paraId="40D39A46" w14:textId="77777777" w:rsidR="00C40D32" w:rsidRPr="000440C4" w:rsidRDefault="00C40D32" w:rsidP="00377474">
      <w:pPr>
        <w:numPr>
          <w:ilvl w:val="0"/>
          <w:numId w:val="14"/>
        </w:numPr>
        <w:spacing w:line="276" w:lineRule="auto"/>
        <w:jc w:val="both"/>
        <w:rPr>
          <w:rFonts w:cs="Times New Roman"/>
          <w:sz w:val="22"/>
          <w:szCs w:val="22"/>
        </w:rPr>
      </w:pPr>
      <w:r w:rsidRPr="000440C4">
        <w:rPr>
          <w:rFonts w:cs="Times New Roman"/>
          <w:sz w:val="22"/>
          <w:szCs w:val="22"/>
        </w:rPr>
        <w:t>Zamawiający zleca a Przyjmujący zamówienie zobowiązuje się wykonywać świadczenia zdrowotne na rzecz pacjentów wymienione w załączniku nr 1 stanowiącym  integralną część do niniejszej umowy na warunkach i w terminach określonych w niniejszej umowie, w załączniku nr 1 oraz zgodnie z powszechnie obowiązującymi przepisami prawa.</w:t>
      </w:r>
    </w:p>
    <w:p w14:paraId="10D24873" w14:textId="7CED3896" w:rsidR="00C40D32" w:rsidRPr="000440C4" w:rsidRDefault="00C40D32" w:rsidP="00377474">
      <w:pPr>
        <w:numPr>
          <w:ilvl w:val="0"/>
          <w:numId w:val="14"/>
        </w:numPr>
        <w:spacing w:line="276" w:lineRule="auto"/>
        <w:jc w:val="both"/>
        <w:rPr>
          <w:rFonts w:cs="Times New Roman"/>
          <w:sz w:val="22"/>
          <w:szCs w:val="22"/>
        </w:rPr>
      </w:pPr>
      <w:r w:rsidRPr="000440C4">
        <w:rPr>
          <w:rFonts w:cs="Times New Roman"/>
          <w:sz w:val="22"/>
          <w:szCs w:val="22"/>
        </w:rPr>
        <w:t>Świadczenia zdrowotne, o których mowa w ust. 1, świadczone będą pacjentom na podstawie skierowania/zlecenia. Usługi będą świadczone w pracowni w siedzibie Zamawiającego (20-442 Lublin, ul. Abramowicka 2) i na sprzęcie medycznym będącym w jego posiadaniu</w:t>
      </w:r>
      <w:r w:rsidR="00F334AF">
        <w:rPr>
          <w:rFonts w:cs="Times New Roman"/>
          <w:sz w:val="22"/>
          <w:szCs w:val="22"/>
        </w:rPr>
        <w:t>.</w:t>
      </w:r>
    </w:p>
    <w:p w14:paraId="6E320F29" w14:textId="77777777" w:rsidR="00C40D32" w:rsidRPr="000440C4" w:rsidRDefault="00C40D32" w:rsidP="00377474">
      <w:pPr>
        <w:numPr>
          <w:ilvl w:val="0"/>
          <w:numId w:val="14"/>
        </w:numPr>
        <w:spacing w:line="276" w:lineRule="auto"/>
        <w:jc w:val="both"/>
        <w:rPr>
          <w:rFonts w:cs="Times New Roman"/>
          <w:sz w:val="22"/>
          <w:szCs w:val="22"/>
        </w:rPr>
      </w:pPr>
      <w:r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p>
    <w:p w14:paraId="117C7841" w14:textId="77777777" w:rsidR="00C40D32" w:rsidRPr="000440C4" w:rsidRDefault="00C40D32" w:rsidP="00F334AF">
      <w:pPr>
        <w:pStyle w:val="Tekstpodstawowy"/>
        <w:spacing w:after="0" w:line="276" w:lineRule="auto"/>
        <w:jc w:val="center"/>
        <w:rPr>
          <w:rFonts w:eastAsia="Times New Roman" w:cs="Times New Roman"/>
          <w:sz w:val="22"/>
          <w:szCs w:val="22"/>
        </w:rPr>
      </w:pPr>
      <w:r w:rsidRPr="000440C4">
        <w:rPr>
          <w:rFonts w:eastAsia="Times New Roman" w:cs="Times New Roman"/>
          <w:b/>
          <w:sz w:val="22"/>
          <w:szCs w:val="22"/>
        </w:rPr>
        <w:t>§ 2</w:t>
      </w:r>
    </w:p>
    <w:p w14:paraId="3A9D45F6" w14:textId="77777777" w:rsidR="00F334AF" w:rsidRPr="00F334AF" w:rsidRDefault="00F334AF" w:rsidP="00377474">
      <w:pPr>
        <w:numPr>
          <w:ilvl w:val="0"/>
          <w:numId w:val="15"/>
        </w:numPr>
        <w:spacing w:line="276" w:lineRule="auto"/>
        <w:jc w:val="both"/>
        <w:rPr>
          <w:rFonts w:cs="Times New Roman"/>
          <w:sz w:val="22"/>
          <w:szCs w:val="22"/>
        </w:rPr>
      </w:pPr>
      <w:r w:rsidRPr="00F334AF">
        <w:rPr>
          <w:rFonts w:cs="Times New Roman"/>
          <w:sz w:val="22"/>
          <w:szCs w:val="22"/>
        </w:rPr>
        <w:t>Zamawiający oświadcza, że pracownie diagnostyczne, w których będą wykonywane świadczenia zdrowotne, spełniają warunki określone przez Narodowy Fundusz Zdrowia.</w:t>
      </w:r>
    </w:p>
    <w:p w14:paraId="3E91BF71" w14:textId="77777777" w:rsidR="00F334AF" w:rsidRPr="00F334AF" w:rsidRDefault="00F334AF" w:rsidP="00377474">
      <w:pPr>
        <w:numPr>
          <w:ilvl w:val="0"/>
          <w:numId w:val="15"/>
        </w:numPr>
        <w:spacing w:line="276" w:lineRule="auto"/>
        <w:jc w:val="both"/>
        <w:rPr>
          <w:rFonts w:cs="Times New Roman"/>
          <w:sz w:val="22"/>
          <w:szCs w:val="22"/>
        </w:rPr>
      </w:pPr>
      <w:r w:rsidRPr="00F334AF">
        <w:rPr>
          <w:rFonts w:cs="Times New Roman"/>
          <w:sz w:val="22"/>
          <w:szCs w:val="22"/>
        </w:rPr>
        <w:t>Przyjmujący zamówienie wyraża zgodę na przeprowadzenie kontroli przez Narodowy Fundusz Zdrowia dotyczącej spełnienia wymagań w zakresie realizacji przedmiotu umowy.</w:t>
      </w:r>
    </w:p>
    <w:p w14:paraId="786A1A0E" w14:textId="77777777" w:rsidR="00F334AF" w:rsidRPr="00F334AF" w:rsidRDefault="00F334AF" w:rsidP="00377474">
      <w:pPr>
        <w:numPr>
          <w:ilvl w:val="0"/>
          <w:numId w:val="15"/>
        </w:numPr>
        <w:spacing w:line="276" w:lineRule="auto"/>
        <w:jc w:val="both"/>
        <w:rPr>
          <w:rFonts w:cs="Times New Roman"/>
          <w:sz w:val="22"/>
          <w:szCs w:val="22"/>
        </w:rPr>
      </w:pPr>
      <w:r w:rsidRPr="00F334AF">
        <w:rPr>
          <w:rFonts w:cs="Times New Roman"/>
          <w:sz w:val="22"/>
          <w:szCs w:val="22"/>
        </w:rPr>
        <w:t>Przyjmujący zamówienie gwarantuje, że świadczenia stanowiące przedmiot niniejszej umowy będą wykonywane przez osoby wykonujące zawody medyczne, posiadające odpowiednie kwalifikacje i uprawnienia oraz spełniające wymagania określone przez Narodowy Fundusz Zdrowia.</w:t>
      </w:r>
    </w:p>
    <w:p w14:paraId="19767A48" w14:textId="77777777" w:rsidR="00F334AF" w:rsidRPr="00F334AF" w:rsidRDefault="00F334AF" w:rsidP="00377474">
      <w:pPr>
        <w:numPr>
          <w:ilvl w:val="0"/>
          <w:numId w:val="15"/>
        </w:numPr>
        <w:spacing w:line="276" w:lineRule="auto"/>
        <w:jc w:val="both"/>
        <w:rPr>
          <w:rFonts w:cs="Times New Roman"/>
          <w:sz w:val="22"/>
          <w:szCs w:val="22"/>
        </w:rPr>
      </w:pPr>
      <w:r w:rsidRPr="00F334AF">
        <w:rPr>
          <w:rFonts w:cs="Times New Roman"/>
          <w:sz w:val="22"/>
          <w:szCs w:val="22"/>
        </w:rPr>
        <w:t>Przyjmujący zamówienie zobowiązuje się poddać kontroli Zamawiającego, przy czym kontrola ta może być przeprowadzona w każdym czasie.</w:t>
      </w:r>
    </w:p>
    <w:p w14:paraId="713DE4E9" w14:textId="77777777" w:rsidR="00F334AF" w:rsidRPr="00F334AF" w:rsidRDefault="00F334AF" w:rsidP="00377474">
      <w:pPr>
        <w:numPr>
          <w:ilvl w:val="0"/>
          <w:numId w:val="15"/>
        </w:numPr>
        <w:spacing w:line="276" w:lineRule="auto"/>
        <w:jc w:val="both"/>
        <w:rPr>
          <w:rFonts w:cs="Times New Roman"/>
          <w:sz w:val="22"/>
          <w:szCs w:val="22"/>
        </w:rPr>
      </w:pPr>
      <w:r w:rsidRPr="00F334AF">
        <w:rPr>
          <w:rFonts w:cs="Times New Roman"/>
          <w:sz w:val="22"/>
          <w:szCs w:val="22"/>
        </w:rPr>
        <w:t xml:space="preserve">Minimalna liczba osób wykonujących świadczenia medyczne: 1 osoba. </w:t>
      </w:r>
    </w:p>
    <w:p w14:paraId="64D775E1" w14:textId="77777777" w:rsidR="00F334AF" w:rsidRDefault="00F334AF" w:rsidP="00F334AF">
      <w:pPr>
        <w:pStyle w:val="Tekstpodstawowy"/>
        <w:spacing w:after="0" w:line="276" w:lineRule="auto"/>
        <w:jc w:val="center"/>
        <w:rPr>
          <w:rFonts w:eastAsia="Times New Roman" w:cs="Times New Roman"/>
          <w:b/>
          <w:sz w:val="22"/>
          <w:szCs w:val="22"/>
        </w:rPr>
      </w:pPr>
    </w:p>
    <w:p w14:paraId="2193133A" w14:textId="61A07C8F" w:rsidR="00C40D32" w:rsidRPr="000440C4" w:rsidRDefault="00C40D32" w:rsidP="00F334AF">
      <w:pPr>
        <w:pStyle w:val="Tekstpodstawowy"/>
        <w:spacing w:after="0" w:line="276" w:lineRule="auto"/>
        <w:jc w:val="center"/>
        <w:rPr>
          <w:rFonts w:eastAsia="Times New Roman" w:cs="Times New Roman"/>
          <w:sz w:val="22"/>
          <w:szCs w:val="22"/>
        </w:rPr>
      </w:pPr>
      <w:r w:rsidRPr="000440C4">
        <w:rPr>
          <w:rFonts w:eastAsia="Times New Roman" w:cs="Times New Roman"/>
          <w:b/>
          <w:sz w:val="22"/>
          <w:szCs w:val="22"/>
        </w:rPr>
        <w:t>§ 3</w:t>
      </w:r>
    </w:p>
    <w:p w14:paraId="22555510" w14:textId="77777777" w:rsidR="00C40D32" w:rsidRPr="000440C4" w:rsidRDefault="00C40D32"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zachować w ścisłej tajemnicy wszelkie dane wynikające z dokumentacji medycznej pacjentów lub pracowników Szpitala, a także inne informacje uzyskane w związku z realizacją niniejszej umowy.</w:t>
      </w:r>
    </w:p>
    <w:p w14:paraId="3EAD1B1B" w14:textId="0CF47726" w:rsidR="00C40D32" w:rsidRPr="000440C4" w:rsidRDefault="00C40D32"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wykorzystywać informacje, określone w ust. 1 jedynie w celach związanych z wykonywaniem niniejszej umowy oraz w sposób określony w przepisach odrębnych, 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Dz. U. 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77777777" w:rsidR="00C40D32" w:rsidRPr="000440C4" w:rsidRDefault="00C40D32"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z osób otrzymujących informacje wskazane w ust. 1 nie ujawni tych informacji, ani ich źródła, zarówno w całości, jak i w części osobom trzecim.</w:t>
      </w:r>
    </w:p>
    <w:p w14:paraId="04109A21" w14:textId="77777777" w:rsidR="00F334AF" w:rsidRPr="00C40D32" w:rsidRDefault="00F334AF"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C40D32">
        <w:rPr>
          <w:rFonts w:eastAsia="Times New Roman" w:cs="Times New Roman"/>
          <w:sz w:val="22"/>
          <w:szCs w:val="22"/>
        </w:rPr>
        <w:lastRenderedPageBreak/>
        <w:t>Przyjmujący zamówienie</w:t>
      </w:r>
      <w:r w:rsidRPr="00C40D32">
        <w:rPr>
          <w:rFonts w:cs="Times New Roman"/>
          <w:sz w:val="22"/>
          <w:szCs w:val="22"/>
        </w:rPr>
        <w:t xml:space="preserve"> zobowiązuje się do prowadzenia wymaganej przepisami prawa sprawozdawczości statystycznej.</w:t>
      </w:r>
    </w:p>
    <w:p w14:paraId="0BF59BF7" w14:textId="77777777" w:rsidR="00F334AF" w:rsidRPr="00C40D32" w:rsidRDefault="00F334AF"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C40D32">
        <w:rPr>
          <w:rFonts w:eastAsia="Times New Roman" w:cs="Times New Roman"/>
          <w:sz w:val="22"/>
          <w:szCs w:val="22"/>
        </w:rPr>
        <w:t>Przyjmujący zamówienie</w:t>
      </w:r>
      <w:r w:rsidRPr="00C40D32">
        <w:rPr>
          <w:rFonts w:cs="Times New Roman"/>
          <w:sz w:val="22"/>
          <w:szCs w:val="22"/>
        </w:rPr>
        <w:t xml:space="preserve"> ma obowiązek przekazywania Zamawiającemu informacji o realizacji niniejszej umowy na każde żądanie Zamawiającego.</w:t>
      </w:r>
    </w:p>
    <w:p w14:paraId="686CFA24" w14:textId="77777777" w:rsidR="00F334AF" w:rsidRPr="00C40D32" w:rsidRDefault="00F334AF"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C40D32">
        <w:rPr>
          <w:rFonts w:cs="Times New Roman"/>
          <w:sz w:val="22"/>
          <w:szCs w:val="22"/>
        </w:rPr>
        <w:t xml:space="preserve">Przyjmujący zamówienie zobowiązany jest do składania comiesięcznych sprawozdań z ilości wykonanych badań </w:t>
      </w:r>
      <w:r>
        <w:rPr>
          <w:rFonts w:cs="Times New Roman"/>
          <w:sz w:val="22"/>
          <w:szCs w:val="22"/>
        </w:rPr>
        <w:t>USG DOPPLER</w:t>
      </w:r>
      <w:r w:rsidRPr="00C40D32">
        <w:rPr>
          <w:rFonts w:cs="Times New Roman"/>
          <w:sz w:val="22"/>
          <w:szCs w:val="22"/>
        </w:rPr>
        <w:t xml:space="preserve"> wg wzoru stanowiącego załącznik nr 2 do niniejszej umowy.</w:t>
      </w:r>
    </w:p>
    <w:p w14:paraId="37C525BF" w14:textId="77777777" w:rsidR="00F334AF" w:rsidRPr="00C40D32" w:rsidRDefault="00F334AF" w:rsidP="00377474">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C40D32">
        <w:rPr>
          <w:rFonts w:cs="Times New Roman"/>
          <w:sz w:val="22"/>
          <w:szCs w:val="22"/>
        </w:rPr>
        <w:t>Sprawozdania o których mowa w ust. 6 składane są po zakończeniu miesiąca kalendarzowego oraz po zatwierdzeniu, w terminie  do 15 dnia roboczego każdego miesiąca, za miesiąc poprzedni Sprawozdania, po weryfikacji ilości wykonanych badań przez pracownika działu informatyki, zatwierdza Kierownik Zakładu Diagnostyki Obrazowej - Paweł Krupa</w:t>
      </w:r>
      <w:r>
        <w:rPr>
          <w:rFonts w:cs="Times New Roman"/>
          <w:sz w:val="22"/>
          <w:szCs w:val="22"/>
        </w:rPr>
        <w:t>.</w:t>
      </w:r>
    </w:p>
    <w:p w14:paraId="0792CE0E" w14:textId="77777777" w:rsidR="00C958BC" w:rsidRDefault="00C958BC" w:rsidP="00F334AF">
      <w:pPr>
        <w:pStyle w:val="Tekstpodstawowy"/>
        <w:spacing w:after="0" w:line="276" w:lineRule="auto"/>
        <w:jc w:val="center"/>
        <w:rPr>
          <w:rFonts w:eastAsia="Times New Roman" w:cs="Times New Roman"/>
          <w:b/>
          <w:sz w:val="22"/>
          <w:szCs w:val="22"/>
        </w:rPr>
      </w:pPr>
    </w:p>
    <w:p w14:paraId="6C065D1F" w14:textId="3507CEBC" w:rsidR="00C40D32" w:rsidRPr="000440C4" w:rsidRDefault="00C40D32" w:rsidP="00F334AF">
      <w:pPr>
        <w:pStyle w:val="Tekstpodstawowy"/>
        <w:spacing w:after="0" w:line="276" w:lineRule="auto"/>
        <w:jc w:val="center"/>
        <w:rPr>
          <w:rFonts w:eastAsia="Times New Roman" w:cs="Times New Roman"/>
          <w:sz w:val="22"/>
          <w:szCs w:val="22"/>
        </w:rPr>
      </w:pPr>
      <w:r w:rsidRPr="000440C4">
        <w:rPr>
          <w:rFonts w:eastAsia="Times New Roman" w:cs="Times New Roman"/>
          <w:b/>
          <w:sz w:val="22"/>
          <w:szCs w:val="22"/>
        </w:rPr>
        <w:t>§ 4</w:t>
      </w:r>
    </w:p>
    <w:p w14:paraId="4B2F67CC" w14:textId="77777777" w:rsidR="00C40D32" w:rsidRPr="000440C4" w:rsidRDefault="00C40D32" w:rsidP="00377474">
      <w:pPr>
        <w:pStyle w:val="Tekstpodstawowy"/>
        <w:widowControl/>
        <w:numPr>
          <w:ilvl w:val="0"/>
          <w:numId w:val="17"/>
        </w:numPr>
        <w:overflowPunct w:val="0"/>
        <w:autoSpaceDE w:val="0"/>
        <w:spacing w:after="0" w:line="276" w:lineRule="auto"/>
        <w:jc w:val="both"/>
        <w:textAlignment w:val="baseline"/>
        <w:rPr>
          <w:rFonts w:eastAsia="Times New Roman" w:cs="Times New Roman"/>
          <w:sz w:val="22"/>
          <w:szCs w:val="22"/>
        </w:rPr>
      </w:pPr>
      <w:r w:rsidRPr="000440C4">
        <w:rPr>
          <w:rFonts w:eastAsia="Times New Roman" w:cs="Times New Roman"/>
          <w:sz w:val="22"/>
          <w:szCs w:val="22"/>
        </w:rPr>
        <w:t>Odpowiedzialność za szkodę wyrządzoną przy udzielaniu świadczeń wynikających z niniejszej umowy ponoszą solidarnie Przyjmujący zamówienie i Zamawiający.</w:t>
      </w:r>
    </w:p>
    <w:p w14:paraId="74ADC88F" w14:textId="77777777" w:rsidR="00C40D32" w:rsidRPr="000440C4" w:rsidRDefault="00C40D32" w:rsidP="00377474">
      <w:pPr>
        <w:pStyle w:val="Tekstpodstawowy"/>
        <w:widowControl/>
        <w:numPr>
          <w:ilvl w:val="0"/>
          <w:numId w:val="17"/>
        </w:numPr>
        <w:overflowPunct w:val="0"/>
        <w:autoSpaceDE w:val="0"/>
        <w:spacing w:after="0" w:line="276" w:lineRule="auto"/>
        <w:jc w:val="both"/>
        <w:textAlignment w:val="baseline"/>
        <w:rPr>
          <w:rFonts w:eastAsia="Times New Roman" w:cs="Times New Roman"/>
          <w:sz w:val="22"/>
          <w:szCs w:val="22"/>
        </w:rPr>
      </w:pPr>
      <w:r w:rsidRPr="000440C4">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9F412C8" w14:textId="77777777" w:rsidR="00C40D32" w:rsidRPr="000440C4" w:rsidRDefault="00C40D32" w:rsidP="00377474">
      <w:pPr>
        <w:pStyle w:val="Tekstpodstawowy"/>
        <w:widowControl/>
        <w:numPr>
          <w:ilvl w:val="0"/>
          <w:numId w:val="17"/>
        </w:numPr>
        <w:overflowPunct w:val="0"/>
        <w:autoSpaceDE w:val="0"/>
        <w:spacing w:after="0" w:line="276"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 zakresie świadczonych usług przez cały okres obowiązywania umowy.</w:t>
      </w:r>
    </w:p>
    <w:p w14:paraId="33814DCF" w14:textId="77777777" w:rsidR="00C40D32" w:rsidRPr="000440C4" w:rsidRDefault="00C40D32" w:rsidP="00F334AF">
      <w:pPr>
        <w:pStyle w:val="Tekstpodstawowy"/>
        <w:widowControl/>
        <w:overflowPunct w:val="0"/>
        <w:autoSpaceDE w:val="0"/>
        <w:spacing w:after="0" w:line="276" w:lineRule="auto"/>
        <w:ind w:left="284" w:hanging="284"/>
        <w:jc w:val="both"/>
        <w:textAlignment w:val="baseline"/>
        <w:rPr>
          <w:rFonts w:eastAsia="Times New Roman" w:cs="Times New Roman"/>
          <w:sz w:val="22"/>
          <w:szCs w:val="22"/>
        </w:rPr>
      </w:pPr>
    </w:p>
    <w:p w14:paraId="0292DF29" w14:textId="77777777" w:rsidR="00C40D32" w:rsidRPr="000440C4" w:rsidRDefault="00C40D32" w:rsidP="00F334AF">
      <w:pPr>
        <w:pStyle w:val="Tekstpodstawowy"/>
        <w:spacing w:after="0" w:line="276" w:lineRule="auto"/>
        <w:jc w:val="center"/>
        <w:rPr>
          <w:rFonts w:cs="Times New Roman"/>
          <w:sz w:val="22"/>
          <w:szCs w:val="22"/>
        </w:rPr>
      </w:pPr>
      <w:r w:rsidRPr="000440C4">
        <w:rPr>
          <w:rFonts w:eastAsia="Times New Roman" w:cs="Times New Roman"/>
          <w:b/>
          <w:sz w:val="22"/>
          <w:szCs w:val="22"/>
        </w:rPr>
        <w:t>§ 5</w:t>
      </w:r>
    </w:p>
    <w:p w14:paraId="6258E034" w14:textId="77777777" w:rsidR="00DF368D" w:rsidRPr="00DF368D" w:rsidRDefault="00DF368D" w:rsidP="00DF368D">
      <w:pPr>
        <w:widowControl/>
        <w:tabs>
          <w:tab w:val="left" w:pos="0"/>
        </w:tabs>
        <w:spacing w:line="276" w:lineRule="auto"/>
        <w:jc w:val="both"/>
        <w:rPr>
          <w:rFonts w:cs="Times New Roman"/>
          <w:b/>
          <w:bCs/>
          <w:sz w:val="22"/>
          <w:szCs w:val="22"/>
        </w:rPr>
      </w:pPr>
    </w:p>
    <w:p w14:paraId="3E16D100" w14:textId="0CED779C" w:rsidR="00DF368D" w:rsidRPr="00DF368D" w:rsidRDefault="00DF368D" w:rsidP="00377474">
      <w:pPr>
        <w:numPr>
          <w:ilvl w:val="0"/>
          <w:numId w:val="18"/>
        </w:numPr>
        <w:spacing w:line="276" w:lineRule="auto"/>
        <w:jc w:val="both"/>
        <w:rPr>
          <w:rFonts w:eastAsia="Times New Roman" w:cs="Times New Roman"/>
          <w:sz w:val="22"/>
          <w:szCs w:val="22"/>
        </w:rPr>
      </w:pPr>
      <w:r w:rsidRPr="00DF368D">
        <w:rPr>
          <w:rFonts w:eastAsia="Times New Roman" w:cs="Times New Roman"/>
          <w:sz w:val="22"/>
          <w:szCs w:val="22"/>
        </w:rPr>
        <w:t>Strony ustalają, iż należność z tytułu wykonywania przedmiotu umowy jest uzależniona od liczby faktycznie przepracowanych godzin i wynosi :</w:t>
      </w:r>
    </w:p>
    <w:p w14:paraId="16128F88" w14:textId="77777777" w:rsidR="00DF368D" w:rsidRPr="00DF368D" w:rsidRDefault="00DF368D" w:rsidP="00377474">
      <w:pPr>
        <w:pStyle w:val="Akapitzlist"/>
        <w:widowControl/>
        <w:numPr>
          <w:ilvl w:val="0"/>
          <w:numId w:val="27"/>
        </w:numPr>
        <w:tabs>
          <w:tab w:val="left" w:pos="0"/>
        </w:tabs>
        <w:spacing w:line="276" w:lineRule="auto"/>
        <w:ind w:left="709"/>
        <w:jc w:val="both"/>
        <w:rPr>
          <w:rFonts w:cs="Times New Roman"/>
          <w:b/>
          <w:bCs/>
          <w:sz w:val="22"/>
          <w:szCs w:val="22"/>
        </w:rPr>
      </w:pPr>
      <w:r w:rsidRPr="00DF368D">
        <w:rPr>
          <w:rFonts w:cs="Times New Roman"/>
          <w:b/>
          <w:bCs/>
          <w:sz w:val="22"/>
          <w:szCs w:val="22"/>
        </w:rPr>
        <w:t>…………. zł brutto za wykonanie 1 badania USG DOPPLER  (słownie: ………….)</w:t>
      </w:r>
    </w:p>
    <w:p w14:paraId="7A36286D" w14:textId="36EBFB40" w:rsidR="00DF368D" w:rsidRPr="00DF368D" w:rsidRDefault="00DF368D" w:rsidP="00377474">
      <w:pPr>
        <w:pStyle w:val="Akapitzlist"/>
        <w:widowControl/>
        <w:numPr>
          <w:ilvl w:val="0"/>
          <w:numId w:val="27"/>
        </w:numPr>
        <w:tabs>
          <w:tab w:val="left" w:pos="0"/>
        </w:tabs>
        <w:spacing w:line="276" w:lineRule="auto"/>
        <w:ind w:left="709"/>
        <w:jc w:val="both"/>
        <w:rPr>
          <w:rFonts w:cs="Times New Roman"/>
          <w:b/>
          <w:bCs/>
          <w:sz w:val="22"/>
          <w:szCs w:val="22"/>
        </w:rPr>
      </w:pPr>
      <w:r w:rsidRPr="00DF368D">
        <w:rPr>
          <w:rFonts w:eastAsia="Times New Roman" w:cs="Times New Roman"/>
          <w:b/>
          <w:bCs/>
          <w:sz w:val="22"/>
          <w:szCs w:val="22"/>
        </w:rPr>
        <w:t>maksymalnie 1 600 badań x  …………. zł brutto = ……………… zł (słownie: ………….zł)</w:t>
      </w:r>
    </w:p>
    <w:p w14:paraId="7E40F0AF" w14:textId="069E191D" w:rsidR="00F334AF" w:rsidRPr="00C40D32" w:rsidRDefault="00F334AF" w:rsidP="00377474">
      <w:pPr>
        <w:numPr>
          <w:ilvl w:val="0"/>
          <w:numId w:val="18"/>
        </w:numPr>
        <w:spacing w:line="276" w:lineRule="auto"/>
        <w:jc w:val="both"/>
        <w:rPr>
          <w:rFonts w:eastAsia="Times New Roman" w:cs="Times New Roman"/>
          <w:sz w:val="22"/>
          <w:szCs w:val="22"/>
        </w:rPr>
      </w:pPr>
      <w:r w:rsidRPr="00C40D32">
        <w:rPr>
          <w:rFonts w:eastAsia="Times New Roman" w:cs="Times New Roman"/>
          <w:sz w:val="22"/>
          <w:szCs w:val="22"/>
        </w:rPr>
        <w:t>Rozliczenie należności, o których mowa w ust. 1 będzie następować w okresach miesięcznych, na podstawie faktury</w:t>
      </w:r>
      <w:r w:rsidR="00DF368D">
        <w:rPr>
          <w:rFonts w:eastAsia="Times New Roman" w:cs="Times New Roman"/>
          <w:sz w:val="22"/>
          <w:szCs w:val="22"/>
        </w:rPr>
        <w:t>/rachunku</w:t>
      </w:r>
      <w:r w:rsidRPr="00C40D32">
        <w:rPr>
          <w:rFonts w:eastAsia="Times New Roman" w:cs="Times New Roman"/>
          <w:sz w:val="22"/>
          <w:szCs w:val="22"/>
        </w:rPr>
        <w:t xml:space="preserve"> wystawiane</w:t>
      </w:r>
      <w:r w:rsidR="00DF368D">
        <w:rPr>
          <w:rFonts w:eastAsia="Times New Roman" w:cs="Times New Roman"/>
          <w:sz w:val="22"/>
          <w:szCs w:val="22"/>
        </w:rPr>
        <w:t>go</w:t>
      </w:r>
      <w:r w:rsidRPr="00C40D32">
        <w:rPr>
          <w:rFonts w:eastAsia="Times New Roman" w:cs="Times New Roman"/>
          <w:sz w:val="22"/>
          <w:szCs w:val="22"/>
        </w:rPr>
        <w:t xml:space="preserve"> przez Przyjmującego zamówienie w oparciu o ilość faktycznie wykonanych usług i ceny jednostkowe</w:t>
      </w:r>
      <w:r w:rsidR="00DF368D">
        <w:rPr>
          <w:rFonts w:eastAsia="Times New Roman" w:cs="Times New Roman"/>
          <w:sz w:val="22"/>
          <w:szCs w:val="22"/>
        </w:rPr>
        <w:t>j</w:t>
      </w:r>
      <w:r w:rsidRPr="00C40D32">
        <w:rPr>
          <w:rFonts w:eastAsia="Times New Roman" w:cs="Times New Roman"/>
          <w:sz w:val="22"/>
          <w:szCs w:val="22"/>
        </w:rPr>
        <w:t xml:space="preserve"> zawarte</w:t>
      </w:r>
      <w:r w:rsidR="00DF368D">
        <w:rPr>
          <w:rFonts w:eastAsia="Times New Roman" w:cs="Times New Roman"/>
          <w:sz w:val="22"/>
          <w:szCs w:val="22"/>
        </w:rPr>
        <w:t>j</w:t>
      </w:r>
      <w:r w:rsidRPr="00C40D32">
        <w:rPr>
          <w:rFonts w:eastAsia="Times New Roman" w:cs="Times New Roman"/>
          <w:sz w:val="22"/>
          <w:szCs w:val="22"/>
        </w:rPr>
        <w:t xml:space="preserve"> w ofercie oraz sprawozdani</w:t>
      </w:r>
      <w:r w:rsidR="00DF368D">
        <w:rPr>
          <w:rFonts w:eastAsia="Times New Roman" w:cs="Times New Roman"/>
          <w:sz w:val="22"/>
          <w:szCs w:val="22"/>
        </w:rPr>
        <w:t>a</w:t>
      </w:r>
      <w:r w:rsidRPr="00C40D32">
        <w:rPr>
          <w:rFonts w:eastAsia="Times New Roman" w:cs="Times New Roman"/>
          <w:sz w:val="22"/>
          <w:szCs w:val="22"/>
        </w:rPr>
        <w:t xml:space="preserve"> </w:t>
      </w:r>
      <w:r w:rsidR="00DF368D" w:rsidRPr="00C40D32">
        <w:rPr>
          <w:rFonts w:eastAsia="Times New Roman" w:cs="Times New Roman"/>
          <w:sz w:val="22"/>
          <w:szCs w:val="22"/>
        </w:rPr>
        <w:t>stanowiąc</w:t>
      </w:r>
      <w:r w:rsidR="00DF368D">
        <w:rPr>
          <w:rFonts w:eastAsia="Times New Roman" w:cs="Times New Roman"/>
          <w:sz w:val="22"/>
          <w:szCs w:val="22"/>
        </w:rPr>
        <w:t>ego</w:t>
      </w:r>
      <w:r w:rsidRPr="00C40D32">
        <w:rPr>
          <w:rFonts w:eastAsia="Times New Roman" w:cs="Times New Roman"/>
          <w:sz w:val="22"/>
          <w:szCs w:val="22"/>
        </w:rPr>
        <w:t xml:space="preserve"> załącznik nr 2 do umowy.</w:t>
      </w:r>
    </w:p>
    <w:p w14:paraId="13251ED0" w14:textId="2F534B27" w:rsidR="00C40D32" w:rsidRPr="000440C4" w:rsidRDefault="00C40D32" w:rsidP="00377474">
      <w:pPr>
        <w:numPr>
          <w:ilvl w:val="0"/>
          <w:numId w:val="18"/>
        </w:numPr>
        <w:spacing w:line="276" w:lineRule="auto"/>
        <w:jc w:val="both"/>
        <w:rPr>
          <w:rFonts w:eastAsia="Times New Roman" w:cs="Times New Roman"/>
          <w:sz w:val="22"/>
          <w:szCs w:val="22"/>
        </w:rPr>
      </w:pPr>
      <w:r w:rsidRPr="00CD2210">
        <w:rPr>
          <w:rFonts w:cs="Times New Roman"/>
          <w:sz w:val="22"/>
          <w:szCs w:val="22"/>
        </w:rPr>
        <w:t xml:space="preserve">Zapłata za wykonane usługi nastąpi przelewem na konto określone w fakturze </w:t>
      </w:r>
      <w:r w:rsidR="004A338D" w:rsidRPr="00CD2210">
        <w:rPr>
          <w:rFonts w:cs="Times New Roman"/>
          <w:sz w:val="22"/>
          <w:szCs w:val="22"/>
        </w:rPr>
        <w:t>/rachunku</w:t>
      </w:r>
      <w:r w:rsidRPr="00CD2210">
        <w:rPr>
          <w:rFonts w:cs="Times New Roman"/>
          <w:sz w:val="22"/>
          <w:szCs w:val="22"/>
        </w:rPr>
        <w:t xml:space="preserve">, w terminie 60 dni od daty </w:t>
      </w:r>
      <w:r w:rsidR="004A338D" w:rsidRPr="00CD2210">
        <w:rPr>
          <w:rFonts w:cs="Times New Roman"/>
          <w:sz w:val="22"/>
          <w:szCs w:val="22"/>
        </w:rPr>
        <w:t>doręczenia</w:t>
      </w:r>
      <w:r w:rsidRPr="00CD2210">
        <w:rPr>
          <w:rFonts w:cs="Times New Roman"/>
          <w:sz w:val="22"/>
          <w:szCs w:val="22"/>
        </w:rPr>
        <w:t xml:space="preserve"> Zamawiającemu prawidłowo wystawionej faktury</w:t>
      </w:r>
      <w:r w:rsidR="004A338D" w:rsidRPr="00CD2210">
        <w:rPr>
          <w:rFonts w:cs="Times New Roman"/>
          <w:sz w:val="22"/>
          <w:szCs w:val="22"/>
        </w:rPr>
        <w:t>/rachunku</w:t>
      </w:r>
      <w:r w:rsidRPr="00CD2210">
        <w:rPr>
          <w:rFonts w:eastAsia="Times New Roman" w:cs="Times New Roman"/>
          <w:sz w:val="22"/>
          <w:szCs w:val="22"/>
        </w:rPr>
        <w:t xml:space="preserve"> wraz z</w:t>
      </w:r>
      <w:r w:rsidRPr="000440C4">
        <w:rPr>
          <w:rFonts w:eastAsia="Times New Roman" w:cs="Times New Roman"/>
          <w:sz w:val="22"/>
          <w:szCs w:val="22"/>
        </w:rPr>
        <w:t xml:space="preserve"> zatwierdzonym sprawozdaniem stanowiącym załącznik nr 2 do umowy</w:t>
      </w:r>
      <w:r w:rsidRPr="000440C4">
        <w:rPr>
          <w:rFonts w:cs="Times New Roman"/>
          <w:sz w:val="22"/>
          <w:szCs w:val="22"/>
        </w:rPr>
        <w:t xml:space="preserve">.   </w:t>
      </w:r>
    </w:p>
    <w:p w14:paraId="121BBE26" w14:textId="77777777" w:rsidR="00C40D32" w:rsidRPr="000440C4" w:rsidRDefault="00C40D32" w:rsidP="00377474">
      <w:pPr>
        <w:numPr>
          <w:ilvl w:val="0"/>
          <w:numId w:val="18"/>
        </w:numPr>
        <w:spacing w:line="276" w:lineRule="auto"/>
        <w:jc w:val="both"/>
        <w:rPr>
          <w:rFonts w:eastAsia="Times New Roman" w:cs="Times New Roman"/>
          <w:sz w:val="22"/>
          <w:szCs w:val="22"/>
        </w:rPr>
      </w:pPr>
      <w:r w:rsidRPr="000440C4">
        <w:rPr>
          <w:rFonts w:eastAsia="Times New Roman" w:cs="Times New Roman"/>
          <w:sz w:val="22"/>
          <w:szCs w:val="22"/>
        </w:rPr>
        <w:t>Datą zapłaty jest dzień obciążenia rachunku Zamawiającego.</w:t>
      </w:r>
    </w:p>
    <w:p w14:paraId="4D5A6E34" w14:textId="77777777" w:rsidR="00C40D32" w:rsidRPr="000440C4" w:rsidRDefault="00C40D32" w:rsidP="00377474">
      <w:pPr>
        <w:numPr>
          <w:ilvl w:val="0"/>
          <w:numId w:val="18"/>
        </w:numPr>
        <w:spacing w:line="276"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377474">
      <w:pPr>
        <w:numPr>
          <w:ilvl w:val="0"/>
          <w:numId w:val="18"/>
        </w:numPr>
        <w:spacing w:line="276"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377474">
      <w:pPr>
        <w:numPr>
          <w:ilvl w:val="0"/>
          <w:numId w:val="18"/>
        </w:numPr>
        <w:spacing w:line="276"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2F75C392" w:rsidR="00C40D32" w:rsidRPr="000440C4" w:rsidRDefault="000124EB" w:rsidP="00377474">
      <w:pPr>
        <w:numPr>
          <w:ilvl w:val="0"/>
          <w:numId w:val="18"/>
        </w:numPr>
        <w:spacing w:line="276"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DF368D">
        <w:rPr>
          <w:rFonts w:eastAsia="Times New Roman" w:cs="Times New Roman"/>
          <w:kern w:val="0"/>
          <w:sz w:val="22"/>
          <w:szCs w:val="22"/>
          <w:lang w:eastAsia="en-US" w:bidi="ar-SA"/>
        </w:rPr>
        <w:t xml:space="preserve"> z </w:t>
      </w:r>
      <w:proofErr w:type="spellStart"/>
      <w:r w:rsidR="00DF368D">
        <w:rPr>
          <w:rFonts w:eastAsia="Times New Roman" w:cs="Times New Roman"/>
          <w:kern w:val="0"/>
          <w:sz w:val="22"/>
          <w:szCs w:val="22"/>
          <w:lang w:eastAsia="en-US" w:bidi="ar-SA"/>
        </w:rPr>
        <w:t>późn</w:t>
      </w:r>
      <w:proofErr w:type="spellEnd"/>
      <w:r w:rsidR="00DF368D">
        <w:rPr>
          <w:rFonts w:eastAsia="Times New Roman" w:cs="Times New Roman"/>
          <w:kern w:val="0"/>
          <w:sz w:val="22"/>
          <w:szCs w:val="22"/>
          <w:lang w:eastAsia="en-US" w:bidi="ar-SA"/>
        </w:rPr>
        <w:t>. zm.</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377474">
      <w:pPr>
        <w:numPr>
          <w:ilvl w:val="0"/>
          <w:numId w:val="18"/>
        </w:numPr>
        <w:spacing w:line="276"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t>z zastosowaniem mechanizmu podzielonej płatności.</w:t>
      </w:r>
    </w:p>
    <w:p w14:paraId="1B5E5804" w14:textId="77777777" w:rsidR="00C40D32" w:rsidRPr="000440C4" w:rsidRDefault="00C40D32" w:rsidP="00377474">
      <w:pPr>
        <w:numPr>
          <w:ilvl w:val="0"/>
          <w:numId w:val="18"/>
        </w:numPr>
        <w:spacing w:line="276"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nieujawnionego w wykazie podatników VAT, Zamawiający uprawniony będzie do dokonania zapłaty na </w:t>
      </w:r>
      <w:r w:rsidRPr="000440C4">
        <w:rPr>
          <w:rFonts w:eastAsia="Times New Roman" w:cs="Times New Roman"/>
          <w:kern w:val="0"/>
          <w:sz w:val="22"/>
          <w:szCs w:val="22"/>
          <w:lang w:eastAsia="en-US" w:bidi="ar-SA"/>
        </w:rPr>
        <w:lastRenderedPageBreak/>
        <w:t xml:space="preserve">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 wykazie podatników VAT.</w:t>
      </w:r>
    </w:p>
    <w:p w14:paraId="0D634861" w14:textId="77777777" w:rsidR="00C40D32" w:rsidRPr="00CD2210" w:rsidRDefault="000124EB" w:rsidP="00377474">
      <w:pPr>
        <w:numPr>
          <w:ilvl w:val="0"/>
          <w:numId w:val="18"/>
        </w:numPr>
        <w:spacing w:line="276"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00C40D32" w:rsidRPr="000440C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w:t>
      </w:r>
      <w:r w:rsidR="00C40D32" w:rsidRPr="00CD2210">
        <w:rPr>
          <w:rFonts w:eastAsia="Times New Roman" w:cs="Times New Roman"/>
          <w:kern w:val="0"/>
          <w:sz w:val="22"/>
          <w:szCs w:val="22"/>
          <w:lang w:eastAsia="en-US" w:bidi="ar-SA"/>
        </w:rPr>
        <w:t>na przyczynienie się Zamawiającego do powstania szkody.</w:t>
      </w:r>
    </w:p>
    <w:p w14:paraId="34DC6A2F" w14:textId="77777777" w:rsidR="00C40D32" w:rsidRPr="00CD2210" w:rsidRDefault="00C40D32" w:rsidP="00377474">
      <w:pPr>
        <w:numPr>
          <w:ilvl w:val="0"/>
          <w:numId w:val="18"/>
        </w:numPr>
        <w:spacing w:line="276" w:lineRule="auto"/>
        <w:jc w:val="both"/>
        <w:rPr>
          <w:rFonts w:eastAsia="Times New Roman" w:cs="Times New Roman"/>
          <w:sz w:val="22"/>
          <w:szCs w:val="22"/>
        </w:rPr>
      </w:pPr>
      <w:r w:rsidRPr="00CD2210">
        <w:rPr>
          <w:rFonts w:eastAsia="Times New Roman" w:cs="Times New Roman"/>
          <w:kern w:val="0"/>
          <w:sz w:val="22"/>
          <w:szCs w:val="22"/>
          <w:lang w:eastAsia="en-US" w:bidi="ar-SA"/>
        </w:rPr>
        <w:t xml:space="preserve">Ustępy 7, 8, 9, 10 i 11 nie mają zastosowania, jeżeli zapłata jest dokonywana na rzecz </w:t>
      </w:r>
      <w:r w:rsidR="000124EB" w:rsidRPr="00CD2210">
        <w:rPr>
          <w:rFonts w:eastAsia="Times New Roman" w:cs="Times New Roman"/>
          <w:sz w:val="22"/>
          <w:szCs w:val="22"/>
        </w:rPr>
        <w:t>Przyjmującego zamówienie</w:t>
      </w:r>
      <w:r w:rsidRPr="00CD2210">
        <w:rPr>
          <w:rFonts w:eastAsia="Times New Roman" w:cs="Times New Roman"/>
          <w:kern w:val="0"/>
          <w:sz w:val="22"/>
          <w:szCs w:val="22"/>
          <w:lang w:eastAsia="en-US" w:bidi="ar-SA"/>
        </w:rPr>
        <w:t>, który nie jest podatnikiem VAT.</w:t>
      </w:r>
    </w:p>
    <w:p w14:paraId="6DA8D70F" w14:textId="77777777" w:rsidR="001433AF" w:rsidRDefault="001433AF" w:rsidP="00F334AF">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eastAsia="Times New Roman" w:cs="Times New Roman"/>
          <w:b/>
          <w:sz w:val="22"/>
          <w:szCs w:val="22"/>
        </w:rPr>
      </w:pPr>
    </w:p>
    <w:p w14:paraId="06E268B7" w14:textId="26C84FC4" w:rsidR="00C40D32" w:rsidRPr="000440C4" w:rsidRDefault="00C40D32" w:rsidP="00F334AF">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57F1C6EA" w:rsidR="00C40D32" w:rsidRPr="00CD2210" w:rsidRDefault="00C40D32" w:rsidP="00377474">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w:t>
      </w:r>
      <w:r w:rsidRPr="000440C4">
        <w:rPr>
          <w:rFonts w:cs="Times New Roman"/>
          <w:sz w:val="22"/>
          <w:szCs w:val="22"/>
        </w:rPr>
        <w:t xml:space="preserve">tj. </w:t>
      </w:r>
      <w:r w:rsidRPr="00DF368D">
        <w:rPr>
          <w:rFonts w:cs="Times New Roman"/>
          <w:b/>
          <w:bCs/>
          <w:sz w:val="22"/>
          <w:szCs w:val="22"/>
        </w:rPr>
        <w:t xml:space="preserve">od dnia </w:t>
      </w:r>
      <w:r w:rsidR="00DF368D" w:rsidRPr="00DF368D">
        <w:rPr>
          <w:rFonts w:eastAsia="Arial" w:cs="Times New Roman"/>
          <w:b/>
          <w:bCs/>
          <w:sz w:val="22"/>
          <w:szCs w:val="22"/>
        </w:rPr>
        <w:t>od 30 kwietnia 2025 r. do dnia 29 kwietni 2027 r.</w:t>
      </w:r>
      <w:r w:rsidR="00DF368D" w:rsidRPr="00DF368D">
        <w:rPr>
          <w:rFonts w:eastAsia="Arial" w:cs="Times New Roman"/>
          <w:sz w:val="22"/>
          <w:szCs w:val="22"/>
        </w:rPr>
        <w:t xml:space="preserve"> </w:t>
      </w:r>
      <w:r w:rsidRPr="000440C4">
        <w:rPr>
          <w:rFonts w:cs="Times New Roman"/>
          <w:sz w:val="22"/>
          <w:szCs w:val="22"/>
        </w:rPr>
        <w:t xml:space="preserve">z </w:t>
      </w:r>
      <w:r w:rsidRPr="00CD2210">
        <w:rPr>
          <w:rFonts w:cs="Times New Roman"/>
          <w:sz w:val="22"/>
          <w:szCs w:val="22"/>
        </w:rPr>
        <w:t>zastrzeżeniem ust. 2.</w:t>
      </w:r>
    </w:p>
    <w:p w14:paraId="14C209FB" w14:textId="677D828F" w:rsidR="00C40D32" w:rsidRPr="00CD2210" w:rsidRDefault="00C40D32" w:rsidP="00377474">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CD2210">
        <w:rPr>
          <w:rFonts w:eastAsia="Arial" w:cs="Times New Roman"/>
          <w:sz w:val="22"/>
          <w:szCs w:val="22"/>
        </w:rPr>
        <w:t xml:space="preserve">W przypadku, gdy wynagrodzenie należne </w:t>
      </w:r>
      <w:r w:rsidRPr="00CD2210">
        <w:rPr>
          <w:rFonts w:eastAsia="Times New Roman" w:cs="Times New Roman"/>
          <w:sz w:val="22"/>
          <w:szCs w:val="22"/>
        </w:rPr>
        <w:t>Przyjmującemu zamówienie</w:t>
      </w:r>
      <w:r w:rsidRPr="00CD2210">
        <w:rPr>
          <w:rFonts w:eastAsia="Arial" w:cs="Times New Roman"/>
          <w:sz w:val="22"/>
          <w:szCs w:val="22"/>
        </w:rPr>
        <w:t xml:space="preserve"> zrówna się z kwot</w:t>
      </w:r>
      <w:r w:rsidR="0037087B" w:rsidRPr="00CD2210">
        <w:rPr>
          <w:rFonts w:eastAsia="Arial" w:cs="Times New Roman"/>
          <w:sz w:val="22"/>
          <w:szCs w:val="22"/>
        </w:rPr>
        <w:t>ą</w:t>
      </w:r>
      <w:r w:rsidRPr="00CD2210">
        <w:rPr>
          <w:rFonts w:eastAsia="Arial" w:cs="Times New Roman"/>
          <w:sz w:val="22"/>
          <w:szCs w:val="22"/>
        </w:rPr>
        <w:t xml:space="preserve"> określon</w:t>
      </w:r>
      <w:r w:rsidR="0037087B" w:rsidRPr="00CD2210">
        <w:rPr>
          <w:rFonts w:eastAsia="Arial" w:cs="Times New Roman"/>
          <w:sz w:val="22"/>
          <w:szCs w:val="22"/>
        </w:rPr>
        <w:t>ą</w:t>
      </w:r>
      <w:r w:rsidRPr="00CD2210">
        <w:rPr>
          <w:rFonts w:eastAsia="Arial" w:cs="Times New Roman"/>
          <w:sz w:val="22"/>
          <w:szCs w:val="22"/>
        </w:rPr>
        <w:t xml:space="preserve"> w § 5 ust. 1</w:t>
      </w:r>
      <w:r w:rsidR="001C360A" w:rsidRPr="00CD2210">
        <w:rPr>
          <w:rFonts w:eastAsia="Arial" w:cs="Times New Roman"/>
          <w:sz w:val="22"/>
          <w:szCs w:val="22"/>
        </w:rPr>
        <w:t xml:space="preserve"> </w:t>
      </w:r>
      <w:r w:rsidR="00DF368D">
        <w:rPr>
          <w:rFonts w:eastAsia="Arial" w:cs="Times New Roman"/>
          <w:sz w:val="22"/>
          <w:szCs w:val="22"/>
        </w:rPr>
        <w:t>pkt 2)</w:t>
      </w:r>
      <w:r w:rsidRPr="00CD2210">
        <w:rPr>
          <w:rFonts w:eastAsia="Arial" w:cs="Times New Roman"/>
          <w:sz w:val="22"/>
          <w:szCs w:val="22"/>
        </w:rPr>
        <w:t xml:space="preserve"> -  umowa wygasa. </w:t>
      </w:r>
    </w:p>
    <w:p w14:paraId="73059309" w14:textId="50336A75" w:rsidR="00C40D32" w:rsidRPr="00D555BD" w:rsidRDefault="00C40D32" w:rsidP="00377474">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DF368D">
        <w:rPr>
          <w:rFonts w:eastAsia="Arial" w:cs="Times New Roman"/>
          <w:sz w:val="22"/>
          <w:szCs w:val="22"/>
        </w:rPr>
        <w:t>pkt 2)</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DF368D">
        <w:rPr>
          <w:rFonts w:eastAsia="Arial" w:cs="Times New Roman"/>
          <w:color w:val="000000"/>
          <w:spacing w:val="-5"/>
          <w:sz w:val="22"/>
          <w:szCs w:val="22"/>
        </w:rPr>
        <w:t>pkt 2)</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F334AF">
      <w:pPr>
        <w:pStyle w:val="Tekstpodstawowy"/>
        <w:spacing w:after="0" w:line="276" w:lineRule="auto"/>
        <w:jc w:val="center"/>
        <w:rPr>
          <w:rFonts w:eastAsia="Times New Roman" w:cs="Times New Roman"/>
          <w:b/>
          <w:sz w:val="22"/>
          <w:szCs w:val="22"/>
        </w:rPr>
      </w:pPr>
    </w:p>
    <w:p w14:paraId="37E6AA98" w14:textId="014F57E2" w:rsidR="00C40D32" w:rsidRPr="000440C4" w:rsidRDefault="00C40D32" w:rsidP="00F334AF">
      <w:pPr>
        <w:pStyle w:val="Tekstpodstawowy"/>
        <w:spacing w:after="0" w:line="276" w:lineRule="auto"/>
        <w:jc w:val="center"/>
        <w:rPr>
          <w:rFonts w:cs="Times New Roman"/>
          <w:sz w:val="22"/>
          <w:szCs w:val="22"/>
        </w:rPr>
      </w:pPr>
      <w:r w:rsidRPr="000440C4">
        <w:rPr>
          <w:rFonts w:eastAsia="Times New Roman" w:cs="Times New Roman"/>
          <w:b/>
          <w:sz w:val="22"/>
          <w:szCs w:val="22"/>
        </w:rPr>
        <w:t>§ 7</w:t>
      </w:r>
    </w:p>
    <w:p w14:paraId="6444DA9A" w14:textId="3635DED4" w:rsidR="0037087B" w:rsidRPr="0037087B" w:rsidRDefault="0037087B" w:rsidP="00377474">
      <w:pPr>
        <w:widowControl/>
        <w:numPr>
          <w:ilvl w:val="0"/>
          <w:numId w:val="20"/>
        </w:numPr>
        <w:suppressAutoHyphens w:val="0"/>
        <w:autoSpaceDE w:val="0"/>
        <w:spacing w:line="276"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sidR="00370757">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7474">
      <w:pPr>
        <w:widowControl/>
        <w:numPr>
          <w:ilvl w:val="0"/>
          <w:numId w:val="20"/>
        </w:numPr>
        <w:suppressAutoHyphens w:val="0"/>
        <w:autoSpaceDE w:val="0"/>
        <w:spacing w:line="276"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61C29FBB" w14:textId="568F9CCF" w:rsidR="00282E00" w:rsidRDefault="0037087B" w:rsidP="00377474">
      <w:pPr>
        <w:pStyle w:val="Akapitzlist"/>
        <w:widowControl/>
        <w:numPr>
          <w:ilvl w:val="0"/>
          <w:numId w:val="28"/>
        </w:numPr>
        <w:suppressAutoHyphens w:val="0"/>
        <w:autoSpaceDE w:val="0"/>
        <w:spacing w:line="276" w:lineRule="auto"/>
        <w:jc w:val="both"/>
        <w:rPr>
          <w:rFonts w:cs="Times New Roman"/>
          <w:sz w:val="22"/>
          <w:szCs w:val="22"/>
        </w:rPr>
      </w:pPr>
      <w:r w:rsidRPr="00282E00">
        <w:rPr>
          <w:rFonts w:cs="Times New Roman"/>
          <w:sz w:val="22"/>
          <w:szCs w:val="22"/>
        </w:rPr>
        <w:t>rażąco naruszył lub nie dopełnił obowiązków przewidzianych niniejszą umową</w:t>
      </w:r>
      <w:r w:rsidR="00282E00">
        <w:rPr>
          <w:rFonts w:cs="Times New Roman"/>
          <w:sz w:val="22"/>
          <w:szCs w:val="22"/>
        </w:rPr>
        <w:t>;</w:t>
      </w:r>
    </w:p>
    <w:p w14:paraId="1AF594B7" w14:textId="61D44476" w:rsidR="00282E00" w:rsidRDefault="0037087B" w:rsidP="00377474">
      <w:pPr>
        <w:pStyle w:val="Akapitzlist"/>
        <w:widowControl/>
        <w:numPr>
          <w:ilvl w:val="0"/>
          <w:numId w:val="28"/>
        </w:numPr>
        <w:suppressAutoHyphens w:val="0"/>
        <w:autoSpaceDE w:val="0"/>
        <w:spacing w:line="276" w:lineRule="auto"/>
        <w:jc w:val="both"/>
        <w:rPr>
          <w:rFonts w:cs="Times New Roman"/>
          <w:sz w:val="22"/>
          <w:szCs w:val="22"/>
        </w:rPr>
      </w:pPr>
      <w:r w:rsidRPr="00282E00">
        <w:rPr>
          <w:rFonts w:cs="Times New Roman"/>
          <w:sz w:val="22"/>
          <w:szCs w:val="22"/>
        </w:rPr>
        <w:t>dokonał cesji swoich praw i obowiązków na osoby trzecie bez zgody</w:t>
      </w:r>
      <w:r w:rsidR="007168FE" w:rsidRPr="00282E00">
        <w:rPr>
          <w:rFonts w:cs="Times New Roman"/>
          <w:sz w:val="22"/>
          <w:szCs w:val="22"/>
        </w:rPr>
        <w:t xml:space="preserve"> Zamawiającego</w:t>
      </w:r>
      <w:r w:rsidR="00282E00">
        <w:rPr>
          <w:rFonts w:cs="Times New Roman"/>
          <w:sz w:val="22"/>
          <w:szCs w:val="22"/>
        </w:rPr>
        <w:t>;</w:t>
      </w:r>
    </w:p>
    <w:p w14:paraId="338D58BB" w14:textId="4296F789" w:rsidR="00282E00" w:rsidRDefault="0037087B" w:rsidP="00377474">
      <w:pPr>
        <w:pStyle w:val="Akapitzlist"/>
        <w:widowControl/>
        <w:numPr>
          <w:ilvl w:val="0"/>
          <w:numId w:val="28"/>
        </w:numPr>
        <w:suppressAutoHyphens w:val="0"/>
        <w:autoSpaceDE w:val="0"/>
        <w:spacing w:line="276" w:lineRule="auto"/>
        <w:jc w:val="both"/>
        <w:rPr>
          <w:rFonts w:cs="Times New Roman"/>
          <w:sz w:val="22"/>
          <w:szCs w:val="22"/>
        </w:rPr>
      </w:pPr>
      <w:r w:rsidRPr="00282E00">
        <w:rPr>
          <w:rFonts w:cs="Times New Roman"/>
          <w:sz w:val="22"/>
          <w:szCs w:val="22"/>
        </w:rPr>
        <w:t>będzie niezdolny do wykonywania przedmiotu umowy przez okres dłuższy niż 4 dni</w:t>
      </w:r>
      <w:r w:rsidR="00282E00">
        <w:rPr>
          <w:rFonts w:cs="Times New Roman"/>
          <w:sz w:val="22"/>
          <w:szCs w:val="22"/>
        </w:rPr>
        <w:t>;</w:t>
      </w:r>
    </w:p>
    <w:p w14:paraId="5A605909" w14:textId="6DC19E8B" w:rsidR="00282E00" w:rsidRDefault="0037087B" w:rsidP="00377474">
      <w:pPr>
        <w:pStyle w:val="Akapitzlist"/>
        <w:widowControl/>
        <w:numPr>
          <w:ilvl w:val="0"/>
          <w:numId w:val="28"/>
        </w:numPr>
        <w:suppressAutoHyphens w:val="0"/>
        <w:autoSpaceDE w:val="0"/>
        <w:spacing w:line="276" w:lineRule="auto"/>
        <w:jc w:val="both"/>
        <w:rPr>
          <w:rFonts w:cs="Times New Roman"/>
          <w:sz w:val="22"/>
          <w:szCs w:val="22"/>
        </w:rPr>
      </w:pPr>
      <w:r w:rsidRPr="00282E00">
        <w:rPr>
          <w:rFonts w:cs="Times New Roman"/>
          <w:sz w:val="22"/>
          <w:szCs w:val="22"/>
        </w:rPr>
        <w:t xml:space="preserve">dopuści się naruszenia tajemnicy, do przestrzegania której zobowiązuje go niniejsza umowa oraz obwiązujące przepisy, w szczególności dokona naruszenia § </w:t>
      </w:r>
      <w:r w:rsidR="007168FE" w:rsidRPr="00282E00">
        <w:rPr>
          <w:rFonts w:cs="Times New Roman"/>
          <w:sz w:val="22"/>
          <w:szCs w:val="22"/>
        </w:rPr>
        <w:t>3</w:t>
      </w:r>
      <w:r w:rsidRPr="00282E00">
        <w:rPr>
          <w:rFonts w:cs="Times New Roman"/>
          <w:sz w:val="22"/>
          <w:szCs w:val="22"/>
        </w:rPr>
        <w:t xml:space="preserve"> niniejszej umowy</w:t>
      </w:r>
      <w:r w:rsidR="00282E00">
        <w:rPr>
          <w:rFonts w:cs="Times New Roman"/>
          <w:sz w:val="22"/>
          <w:szCs w:val="22"/>
        </w:rPr>
        <w:t>;</w:t>
      </w:r>
    </w:p>
    <w:p w14:paraId="427BD620" w14:textId="7B10A828" w:rsidR="00282E00" w:rsidRDefault="0037087B" w:rsidP="00377474">
      <w:pPr>
        <w:pStyle w:val="Akapitzlist"/>
        <w:widowControl/>
        <w:numPr>
          <w:ilvl w:val="0"/>
          <w:numId w:val="28"/>
        </w:numPr>
        <w:suppressAutoHyphens w:val="0"/>
        <w:autoSpaceDE w:val="0"/>
        <w:spacing w:line="276" w:lineRule="auto"/>
        <w:jc w:val="both"/>
        <w:rPr>
          <w:rFonts w:cs="Times New Roman"/>
          <w:sz w:val="22"/>
          <w:szCs w:val="22"/>
        </w:rPr>
      </w:pPr>
      <w:r w:rsidRPr="00282E00">
        <w:rPr>
          <w:rFonts w:cs="Times New Roman"/>
          <w:sz w:val="22"/>
          <w:szCs w:val="22"/>
        </w:rPr>
        <w:t xml:space="preserve">nie dołączy - w terminie </w:t>
      </w:r>
      <w:r w:rsidR="007168FE" w:rsidRPr="00282E00">
        <w:rPr>
          <w:rFonts w:cs="Times New Roman"/>
          <w:sz w:val="22"/>
          <w:szCs w:val="22"/>
        </w:rPr>
        <w:t>14</w:t>
      </w:r>
      <w:r w:rsidRPr="00282E00">
        <w:rPr>
          <w:rFonts w:cs="Times New Roman"/>
          <w:sz w:val="22"/>
          <w:szCs w:val="22"/>
        </w:rPr>
        <w:t xml:space="preserve"> dni od daty podpisania umowy - dokumentu potwierdzającego zawarcie umowy ubezpieczenia od odpowiedzialności cywilnej</w:t>
      </w:r>
      <w:r w:rsidR="00282E00">
        <w:rPr>
          <w:rFonts w:cs="Times New Roman"/>
          <w:sz w:val="22"/>
          <w:szCs w:val="22"/>
        </w:rPr>
        <w:t>;</w:t>
      </w:r>
    </w:p>
    <w:p w14:paraId="54FB6FA8" w14:textId="18DF1D82" w:rsidR="0037087B" w:rsidRPr="00282E00" w:rsidRDefault="0037087B" w:rsidP="00377474">
      <w:pPr>
        <w:pStyle w:val="Akapitzlist"/>
        <w:widowControl/>
        <w:numPr>
          <w:ilvl w:val="0"/>
          <w:numId w:val="28"/>
        </w:numPr>
        <w:suppressAutoHyphens w:val="0"/>
        <w:autoSpaceDE w:val="0"/>
        <w:spacing w:line="276" w:lineRule="auto"/>
        <w:jc w:val="both"/>
        <w:rPr>
          <w:rFonts w:cs="Times New Roman"/>
          <w:sz w:val="22"/>
          <w:szCs w:val="22"/>
        </w:rPr>
      </w:pPr>
      <w:r w:rsidRPr="00282E00">
        <w:rPr>
          <w:rFonts w:cs="Times New Roman"/>
          <w:sz w:val="22"/>
          <w:szCs w:val="22"/>
        </w:rPr>
        <w:t>utraci uprawnienia do wykonywania zawodu</w:t>
      </w:r>
      <w:r w:rsidR="00370757" w:rsidRPr="00282E00">
        <w:rPr>
          <w:rFonts w:cs="Times New Roman"/>
          <w:sz w:val="22"/>
          <w:szCs w:val="22"/>
        </w:rPr>
        <w:t>.</w:t>
      </w:r>
      <w:r w:rsidRPr="00282E00">
        <w:rPr>
          <w:rFonts w:cs="Times New Roman"/>
          <w:sz w:val="22"/>
          <w:szCs w:val="22"/>
        </w:rPr>
        <w:t xml:space="preserve"> </w:t>
      </w:r>
    </w:p>
    <w:p w14:paraId="4CF759CB" w14:textId="68EFB9BA" w:rsidR="0037087B" w:rsidRPr="007168FE" w:rsidRDefault="007168FE" w:rsidP="00377474">
      <w:pPr>
        <w:pStyle w:val="Akapitzlist"/>
        <w:widowControl/>
        <w:numPr>
          <w:ilvl w:val="0"/>
          <w:numId w:val="20"/>
        </w:numPr>
        <w:suppressAutoHyphens w:val="0"/>
        <w:autoSpaceDE w:val="0"/>
        <w:spacing w:line="276"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6CB22C74" w14:textId="77777777" w:rsidR="00282E00" w:rsidRDefault="0037087B" w:rsidP="00377474">
      <w:pPr>
        <w:pStyle w:val="Akapitzlist"/>
        <w:widowControl/>
        <w:numPr>
          <w:ilvl w:val="0"/>
          <w:numId w:val="29"/>
        </w:numPr>
        <w:suppressAutoHyphens w:val="0"/>
        <w:autoSpaceDE w:val="0"/>
        <w:spacing w:line="276" w:lineRule="auto"/>
        <w:ind w:left="709"/>
        <w:jc w:val="both"/>
        <w:rPr>
          <w:rFonts w:cs="Times New Roman"/>
          <w:sz w:val="22"/>
          <w:szCs w:val="22"/>
        </w:rPr>
      </w:pPr>
      <w:r w:rsidRPr="00282E00">
        <w:rPr>
          <w:rFonts w:cs="Times New Roman"/>
          <w:sz w:val="22"/>
          <w:szCs w:val="22"/>
        </w:rPr>
        <w:t xml:space="preserve">opóźnia się w płatności wynagrodzenia, a zwłoka trwa dłużej niż </w:t>
      </w:r>
      <w:r w:rsidR="007168FE" w:rsidRPr="00282E00">
        <w:rPr>
          <w:rFonts w:cs="Times New Roman"/>
          <w:sz w:val="22"/>
          <w:szCs w:val="22"/>
        </w:rPr>
        <w:t>3</w:t>
      </w:r>
      <w:r w:rsidRPr="00282E00">
        <w:rPr>
          <w:rFonts w:cs="Times New Roman"/>
          <w:sz w:val="22"/>
          <w:szCs w:val="22"/>
        </w:rPr>
        <w:t xml:space="preserve"> miesiące</w:t>
      </w:r>
      <w:r w:rsidR="00282E00">
        <w:rPr>
          <w:rFonts w:cs="Times New Roman"/>
          <w:sz w:val="22"/>
          <w:szCs w:val="22"/>
        </w:rPr>
        <w:t>;</w:t>
      </w:r>
    </w:p>
    <w:p w14:paraId="5B7E5612" w14:textId="3D86853C" w:rsidR="0037087B" w:rsidRPr="00282E00" w:rsidRDefault="0037087B" w:rsidP="00377474">
      <w:pPr>
        <w:pStyle w:val="Akapitzlist"/>
        <w:widowControl/>
        <w:numPr>
          <w:ilvl w:val="0"/>
          <w:numId w:val="29"/>
        </w:numPr>
        <w:suppressAutoHyphens w:val="0"/>
        <w:autoSpaceDE w:val="0"/>
        <w:spacing w:line="276" w:lineRule="auto"/>
        <w:ind w:left="709"/>
        <w:jc w:val="both"/>
        <w:rPr>
          <w:rFonts w:cs="Times New Roman"/>
          <w:sz w:val="22"/>
          <w:szCs w:val="22"/>
        </w:rPr>
      </w:pPr>
      <w:r w:rsidRPr="00282E00">
        <w:rPr>
          <w:rFonts w:cs="Times New Roman"/>
          <w:sz w:val="22"/>
          <w:szCs w:val="22"/>
        </w:rPr>
        <w:t xml:space="preserve">nie wypełnia obowiązków wynikających z niniejszej umowy. </w:t>
      </w:r>
    </w:p>
    <w:p w14:paraId="329EC8F1" w14:textId="571FAFE1" w:rsidR="00C40D32" w:rsidRPr="00C02ACC" w:rsidRDefault="0037087B" w:rsidP="00377474">
      <w:pPr>
        <w:widowControl/>
        <w:numPr>
          <w:ilvl w:val="0"/>
          <w:numId w:val="20"/>
        </w:numPr>
        <w:suppressAutoHyphens w:val="0"/>
        <w:autoSpaceDE w:val="0"/>
        <w:spacing w:line="276" w:lineRule="auto"/>
        <w:jc w:val="both"/>
        <w:rPr>
          <w:rFonts w:cs="Times New Roman"/>
          <w:sz w:val="22"/>
          <w:szCs w:val="22"/>
        </w:rPr>
      </w:pPr>
      <w:r w:rsidRPr="0037087B">
        <w:rPr>
          <w:rFonts w:cs="Times New Roman"/>
          <w:sz w:val="22"/>
          <w:szCs w:val="22"/>
        </w:rPr>
        <w:t>W razie rozwiązania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49B6C09B" w14:textId="77777777" w:rsidR="001433AF" w:rsidRDefault="001433AF" w:rsidP="00F334AF">
      <w:pPr>
        <w:suppressAutoHyphens w:val="0"/>
        <w:autoSpaceDE w:val="0"/>
        <w:spacing w:line="276" w:lineRule="auto"/>
        <w:jc w:val="center"/>
        <w:rPr>
          <w:rFonts w:cs="Times New Roman"/>
          <w:b/>
          <w:sz w:val="22"/>
          <w:szCs w:val="22"/>
        </w:rPr>
      </w:pPr>
    </w:p>
    <w:p w14:paraId="34742F26" w14:textId="77777777" w:rsidR="00922C67" w:rsidRDefault="00922C67" w:rsidP="00F334AF">
      <w:pPr>
        <w:suppressAutoHyphens w:val="0"/>
        <w:autoSpaceDE w:val="0"/>
        <w:spacing w:line="276" w:lineRule="auto"/>
        <w:jc w:val="center"/>
        <w:rPr>
          <w:rFonts w:cs="Times New Roman"/>
          <w:b/>
          <w:sz w:val="22"/>
          <w:szCs w:val="22"/>
        </w:rPr>
      </w:pPr>
    </w:p>
    <w:p w14:paraId="3481EA61" w14:textId="77777777" w:rsidR="00922C67" w:rsidRDefault="00922C67" w:rsidP="00F334AF">
      <w:pPr>
        <w:suppressAutoHyphens w:val="0"/>
        <w:autoSpaceDE w:val="0"/>
        <w:spacing w:line="276" w:lineRule="auto"/>
        <w:jc w:val="center"/>
        <w:rPr>
          <w:rFonts w:cs="Times New Roman"/>
          <w:b/>
          <w:sz w:val="22"/>
          <w:szCs w:val="22"/>
        </w:rPr>
      </w:pPr>
    </w:p>
    <w:p w14:paraId="1FF6D0F1" w14:textId="688176C8" w:rsidR="00C40D32" w:rsidRPr="000440C4" w:rsidRDefault="00C40D32" w:rsidP="00F334AF">
      <w:pPr>
        <w:suppressAutoHyphens w:val="0"/>
        <w:autoSpaceDE w:val="0"/>
        <w:spacing w:line="276"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377474">
      <w:pPr>
        <w:widowControl/>
        <w:numPr>
          <w:ilvl w:val="0"/>
          <w:numId w:val="11"/>
        </w:numPr>
        <w:suppressAutoHyphens w:val="0"/>
        <w:overflowPunct w:val="0"/>
        <w:autoSpaceDE w:val="0"/>
        <w:spacing w:line="276" w:lineRule="auto"/>
        <w:jc w:val="both"/>
        <w:rPr>
          <w:rFonts w:cs="Times New Roman"/>
          <w:kern w:val="0"/>
          <w:sz w:val="22"/>
          <w:szCs w:val="22"/>
          <w:lang w:bidi="ar-SA"/>
        </w:rPr>
      </w:pPr>
      <w:r w:rsidRPr="000440C4">
        <w:rPr>
          <w:rFonts w:cs="Times New Roman"/>
          <w:kern w:val="0"/>
          <w:sz w:val="22"/>
          <w:szCs w:val="22"/>
          <w:lang w:bidi="ar-SA"/>
        </w:rPr>
        <w:lastRenderedPageBreak/>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377474">
      <w:pPr>
        <w:widowControl/>
        <w:numPr>
          <w:ilvl w:val="0"/>
          <w:numId w:val="11"/>
        </w:numPr>
        <w:suppressAutoHyphens w:val="0"/>
        <w:overflowPunct w:val="0"/>
        <w:autoSpaceDE w:val="0"/>
        <w:spacing w:line="276"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377474">
      <w:pPr>
        <w:widowControl/>
        <w:numPr>
          <w:ilvl w:val="0"/>
          <w:numId w:val="11"/>
        </w:numPr>
        <w:suppressAutoHyphens w:val="0"/>
        <w:overflowPunct w:val="0"/>
        <w:autoSpaceDE w:val="0"/>
        <w:spacing w:line="276"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377474">
      <w:pPr>
        <w:widowControl/>
        <w:numPr>
          <w:ilvl w:val="0"/>
          <w:numId w:val="11"/>
        </w:numPr>
        <w:suppressAutoHyphens w:val="0"/>
        <w:overflowPunct w:val="0"/>
        <w:autoSpaceDE w:val="0"/>
        <w:spacing w:line="276"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17F276B9" w14:textId="77777777" w:rsidR="001433AF" w:rsidRDefault="001433AF" w:rsidP="00282E00">
      <w:pPr>
        <w:pStyle w:val="Tekstpodstawowy"/>
        <w:spacing w:after="0" w:line="276" w:lineRule="auto"/>
        <w:rPr>
          <w:rFonts w:cs="Times New Roman"/>
          <w:b/>
          <w:sz w:val="22"/>
          <w:szCs w:val="22"/>
        </w:rPr>
      </w:pPr>
    </w:p>
    <w:p w14:paraId="42C23D15" w14:textId="2F5B50C9" w:rsidR="00C40D32" w:rsidRPr="000440C4" w:rsidRDefault="00C40D32" w:rsidP="00D02E68">
      <w:pPr>
        <w:pStyle w:val="Tekstpodstawowy"/>
        <w:spacing w:after="0" w:line="276"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30AE3030" w14:textId="77777777" w:rsidR="00C40D32" w:rsidRPr="000440C4" w:rsidRDefault="00C40D32"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0440C4">
        <w:rPr>
          <w:rFonts w:cs="Times New Roman"/>
          <w:sz w:val="22"/>
          <w:szCs w:val="22"/>
        </w:rPr>
        <w:t>Strony postanawiają, że formę odszkodowania stanowią kary umowne.</w:t>
      </w:r>
    </w:p>
    <w:p w14:paraId="257B67F2" w14:textId="431ECCA4" w:rsidR="00C40D32" w:rsidRDefault="00C40D32"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zapłaci Zamawiającemu kary umowne w wysokości </w:t>
      </w:r>
      <w:r w:rsidR="00651476">
        <w:rPr>
          <w:rFonts w:cs="Times New Roman"/>
          <w:sz w:val="22"/>
          <w:szCs w:val="22"/>
        </w:rPr>
        <w:t>20</w:t>
      </w:r>
      <w:r w:rsidRPr="000440C4">
        <w:rPr>
          <w:rFonts w:cs="Times New Roman"/>
          <w:sz w:val="22"/>
          <w:szCs w:val="22"/>
        </w:rPr>
        <w:t xml:space="preserve"> % wartości wynagrodzenia określonego w § 5 ust. 1 </w:t>
      </w:r>
      <w:r w:rsidR="00D02E68">
        <w:rPr>
          <w:rFonts w:cs="Times New Roman"/>
          <w:sz w:val="22"/>
          <w:szCs w:val="22"/>
        </w:rPr>
        <w:t>pkt 2)</w:t>
      </w:r>
      <w:r w:rsidRPr="000440C4">
        <w:rPr>
          <w:rFonts w:cs="Times New Roman"/>
          <w:sz w:val="22"/>
          <w:szCs w:val="22"/>
        </w:rPr>
        <w:t xml:space="preserve"> - w razie </w:t>
      </w:r>
      <w:r w:rsidR="0020624E">
        <w:rPr>
          <w:rFonts w:cs="Times New Roman"/>
          <w:sz w:val="22"/>
          <w:szCs w:val="22"/>
        </w:rPr>
        <w:t>rozwiązania</w:t>
      </w:r>
      <w:r w:rsidRPr="000440C4">
        <w:rPr>
          <w:rFonts w:cs="Times New Roman"/>
          <w:sz w:val="22"/>
          <w:szCs w:val="22"/>
        </w:rPr>
        <w:t xml:space="preserve"> umowy przez </w:t>
      </w:r>
      <w:r w:rsidRPr="000440C4">
        <w:rPr>
          <w:rFonts w:eastAsia="Times New Roman" w:cs="Times New Roman"/>
          <w:sz w:val="22"/>
          <w:szCs w:val="22"/>
        </w:rPr>
        <w:t>Przyjmującego zamówienie</w:t>
      </w:r>
      <w:r w:rsidRPr="000440C4">
        <w:rPr>
          <w:rFonts w:cs="Times New Roman"/>
          <w:sz w:val="22"/>
          <w:szCs w:val="22"/>
        </w:rPr>
        <w:t xml:space="preserve"> lub przez Zamawiającego wskutek okoliczności za które odpowiada </w:t>
      </w:r>
      <w:r w:rsidRPr="000440C4">
        <w:rPr>
          <w:rFonts w:eastAsia="Times New Roman" w:cs="Times New Roman"/>
          <w:sz w:val="22"/>
          <w:szCs w:val="22"/>
        </w:rPr>
        <w:t>Przyjmujący zamówienie</w:t>
      </w:r>
      <w:r w:rsidRPr="000440C4">
        <w:rPr>
          <w:rFonts w:cs="Times New Roman"/>
          <w:sz w:val="22"/>
          <w:szCs w:val="22"/>
        </w:rPr>
        <w:t>.</w:t>
      </w:r>
    </w:p>
    <w:p w14:paraId="24818EA8" w14:textId="3530F065" w:rsidR="007168FE" w:rsidRPr="007168FE" w:rsidRDefault="007168FE"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Pr>
          <w:rFonts w:cs="Times New Roman"/>
          <w:sz w:val="22"/>
          <w:szCs w:val="22"/>
        </w:rPr>
        <w:t xml:space="preserve">Zamawiający może naliczyć Przyjmującemu zamówienie kary umowne </w:t>
      </w:r>
      <w:r w:rsidRPr="007168FE">
        <w:rPr>
          <w:rFonts w:cs="Times New Roman"/>
          <w:sz w:val="22"/>
          <w:szCs w:val="22"/>
        </w:rPr>
        <w:t xml:space="preserve">za niewykonanie lub nienależyte wykonywanie obowiązków określonych </w:t>
      </w:r>
      <w:r>
        <w:rPr>
          <w:rFonts w:cs="Times New Roman"/>
          <w:sz w:val="22"/>
          <w:szCs w:val="22"/>
        </w:rPr>
        <w:t>w umowie, w szczególności określonych w załączniku nr 1</w:t>
      </w:r>
      <w:r w:rsidRPr="007168FE">
        <w:rPr>
          <w:rFonts w:cs="Times New Roman"/>
          <w:sz w:val="22"/>
          <w:szCs w:val="22"/>
        </w:rPr>
        <w:t xml:space="preserve"> </w:t>
      </w:r>
      <w:r>
        <w:rPr>
          <w:rFonts w:cs="Times New Roman"/>
          <w:sz w:val="22"/>
          <w:szCs w:val="22"/>
        </w:rPr>
        <w:t xml:space="preserve">do </w:t>
      </w:r>
      <w:r w:rsidRPr="007168FE">
        <w:rPr>
          <w:rFonts w:cs="Times New Roman"/>
          <w:sz w:val="22"/>
          <w:szCs w:val="22"/>
        </w:rPr>
        <w:t xml:space="preserve">niniejszej umowy, w wyniku czego </w:t>
      </w:r>
      <w:r>
        <w:rPr>
          <w:rFonts w:cs="Times New Roman"/>
          <w:sz w:val="22"/>
          <w:szCs w:val="22"/>
        </w:rPr>
        <w:t>Zamawiający</w:t>
      </w:r>
      <w:r w:rsidRPr="007168FE">
        <w:rPr>
          <w:rFonts w:cs="Times New Roman"/>
          <w:sz w:val="22"/>
          <w:szCs w:val="22"/>
        </w:rPr>
        <w:t xml:space="preserve"> poniósł szkodę - karę umowną w wysokości dwumiesięcznego wynagrodzenia brutto poprzedzającego miesiąc nałożenia kary,</w:t>
      </w:r>
    </w:p>
    <w:p w14:paraId="58FBE789" w14:textId="698E40E8" w:rsidR="007168FE" w:rsidRPr="007168FE" w:rsidRDefault="007168FE"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Pr>
          <w:rFonts w:cs="Times New Roman"/>
          <w:sz w:val="22"/>
          <w:szCs w:val="22"/>
        </w:rPr>
        <w:t xml:space="preserve">Zamawiający może naliczyć Przyjmującemu zamówienie karę umowną </w:t>
      </w:r>
      <w:r w:rsidRPr="007168FE">
        <w:rPr>
          <w:rFonts w:cs="Times New Roman"/>
          <w:sz w:val="22"/>
          <w:szCs w:val="22"/>
        </w:rPr>
        <w:t xml:space="preserve">za opóźnienie rozpoczęcia udzielania świadczeń zdrowotnych w wysokości </w:t>
      </w:r>
      <w:r>
        <w:rPr>
          <w:rFonts w:cs="Times New Roman"/>
          <w:sz w:val="22"/>
          <w:szCs w:val="22"/>
        </w:rPr>
        <w:t xml:space="preserve">30 </w:t>
      </w:r>
      <w:r w:rsidRPr="007168FE">
        <w:rPr>
          <w:rFonts w:cs="Times New Roman"/>
          <w:sz w:val="22"/>
          <w:szCs w:val="22"/>
        </w:rPr>
        <w:t>% miesięcznego wynagrodzenia brutto</w:t>
      </w:r>
      <w:r w:rsidR="00C02ACC">
        <w:rPr>
          <w:rFonts w:cs="Times New Roman"/>
          <w:sz w:val="22"/>
          <w:szCs w:val="22"/>
        </w:rPr>
        <w:t xml:space="preserve"> </w:t>
      </w:r>
      <w:r w:rsidRPr="007168FE">
        <w:rPr>
          <w:rFonts w:cs="Times New Roman"/>
          <w:sz w:val="22"/>
          <w:szCs w:val="22"/>
        </w:rPr>
        <w:t xml:space="preserve">za miesiąc, w którym stwierdzono opóźnienie, obliczoną od kwoty wykazanej </w:t>
      </w:r>
      <w:r w:rsidR="00C02ACC">
        <w:rPr>
          <w:rFonts w:cs="Times New Roman"/>
          <w:sz w:val="22"/>
          <w:szCs w:val="22"/>
        </w:rPr>
        <w:t>na fakturze/</w:t>
      </w:r>
      <w:r w:rsidRPr="007168FE">
        <w:rPr>
          <w:rFonts w:cs="Times New Roman"/>
          <w:sz w:val="22"/>
          <w:szCs w:val="22"/>
        </w:rPr>
        <w:t>rachunku, za ten miesiąc,</w:t>
      </w:r>
    </w:p>
    <w:p w14:paraId="1C1D416A" w14:textId="759AF0F8" w:rsidR="007168FE" w:rsidRPr="007168FE" w:rsidRDefault="00C02ACC"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naruszenie tajemnicy określonej w § </w:t>
      </w:r>
      <w:r>
        <w:rPr>
          <w:rFonts w:cs="Times New Roman"/>
          <w:sz w:val="22"/>
          <w:szCs w:val="22"/>
        </w:rPr>
        <w:t>3</w:t>
      </w:r>
      <w:r w:rsidR="007168FE" w:rsidRPr="007168FE">
        <w:rPr>
          <w:rFonts w:cs="Times New Roman"/>
          <w:sz w:val="22"/>
          <w:szCs w:val="22"/>
        </w:rPr>
        <w:t xml:space="preserve"> niniejszej umowy - karę umowną w wysokości jednomiesięcznego wynagrodzenia brutto</w:t>
      </w:r>
      <w:r>
        <w:rPr>
          <w:rFonts w:cs="Times New Roman"/>
          <w:sz w:val="22"/>
          <w:szCs w:val="22"/>
        </w:rPr>
        <w:t xml:space="preserve"> należnego </w:t>
      </w:r>
      <w:r w:rsidR="007168FE" w:rsidRPr="007168FE">
        <w:rPr>
          <w:rFonts w:cs="Times New Roman"/>
          <w:sz w:val="22"/>
          <w:szCs w:val="22"/>
        </w:rPr>
        <w:t>za dany miesiąc,</w:t>
      </w:r>
      <w:r>
        <w:rPr>
          <w:rFonts w:cs="Times New Roman"/>
          <w:sz w:val="22"/>
          <w:szCs w:val="22"/>
        </w:rPr>
        <w:t xml:space="preserve"> w którym stwierdzono naruszenie.</w:t>
      </w:r>
    </w:p>
    <w:p w14:paraId="3A0CE9E1" w14:textId="295AEFF4" w:rsidR="007168FE" w:rsidRPr="000440C4" w:rsidRDefault="00C02ACC"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niedopełnienie obowiązku udokumentowania ubezpieczenia OC, o którym mowa w § </w:t>
      </w:r>
      <w:r>
        <w:rPr>
          <w:rFonts w:cs="Times New Roman"/>
          <w:sz w:val="22"/>
          <w:szCs w:val="22"/>
        </w:rPr>
        <w:t>4 ust.</w:t>
      </w:r>
      <w:r w:rsidR="00D02E68">
        <w:rPr>
          <w:rFonts w:cs="Times New Roman"/>
          <w:sz w:val="22"/>
          <w:szCs w:val="22"/>
        </w:rPr>
        <w:t xml:space="preserve"> </w:t>
      </w:r>
      <w:r>
        <w:rPr>
          <w:rFonts w:cs="Times New Roman"/>
          <w:sz w:val="22"/>
          <w:szCs w:val="22"/>
        </w:rPr>
        <w:t>3</w:t>
      </w:r>
      <w:r w:rsidR="007168FE" w:rsidRPr="007168FE">
        <w:rPr>
          <w:rFonts w:cs="Times New Roman"/>
          <w:sz w:val="22"/>
          <w:szCs w:val="22"/>
        </w:rPr>
        <w:t xml:space="preserve"> niniejszej umowy - karę umowną w wysokości </w:t>
      </w:r>
      <w:r>
        <w:rPr>
          <w:rFonts w:cs="Times New Roman"/>
          <w:sz w:val="22"/>
          <w:szCs w:val="22"/>
        </w:rPr>
        <w:t>100</w:t>
      </w:r>
      <w:r w:rsidR="007168FE" w:rsidRPr="007168FE">
        <w:rPr>
          <w:rFonts w:cs="Times New Roman"/>
          <w:sz w:val="22"/>
          <w:szCs w:val="22"/>
        </w:rPr>
        <w:t xml:space="preserve"> % miesięcznego wynagrodzenia brutto</w:t>
      </w:r>
      <w:r>
        <w:rPr>
          <w:rFonts w:cs="Times New Roman"/>
          <w:sz w:val="22"/>
          <w:szCs w:val="22"/>
        </w:rPr>
        <w:t xml:space="preserve"> </w:t>
      </w:r>
      <w:r w:rsidR="007168FE" w:rsidRPr="007168FE">
        <w:rPr>
          <w:rFonts w:cs="Times New Roman"/>
          <w:sz w:val="22"/>
          <w:szCs w:val="22"/>
        </w:rPr>
        <w:t>za dany miesiąc</w:t>
      </w:r>
      <w:r>
        <w:rPr>
          <w:rFonts w:cs="Times New Roman"/>
          <w:sz w:val="22"/>
          <w:szCs w:val="22"/>
        </w:rPr>
        <w:t xml:space="preserve"> poprzedzający nałożenie kary.</w:t>
      </w:r>
    </w:p>
    <w:p w14:paraId="0A4F85D6" w14:textId="682D1EEB" w:rsidR="00C40D32" w:rsidRPr="000440C4" w:rsidRDefault="00C40D32"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-6</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377474">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F334AF">
      <w:pPr>
        <w:pStyle w:val="Tekstpodstawowy"/>
        <w:spacing w:after="0" w:line="276" w:lineRule="auto"/>
        <w:jc w:val="center"/>
        <w:rPr>
          <w:rFonts w:cs="Times New Roman"/>
          <w:b/>
          <w:sz w:val="22"/>
          <w:szCs w:val="22"/>
        </w:rPr>
      </w:pPr>
    </w:p>
    <w:p w14:paraId="268247AD" w14:textId="44F70D49" w:rsidR="00C40D32" w:rsidRPr="000440C4" w:rsidRDefault="00C40D32" w:rsidP="00F334AF">
      <w:pPr>
        <w:pStyle w:val="Tekstpodstawowy"/>
        <w:spacing w:after="0" w:line="276"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12320C50" w:rsidR="00C40D32" w:rsidRPr="000440C4" w:rsidRDefault="00C40D32" w:rsidP="00377474">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0440C4">
        <w:rPr>
          <w:rFonts w:cs="Times New Roman"/>
          <w:sz w:val="22"/>
          <w:szCs w:val="22"/>
        </w:rPr>
        <w:t xml:space="preserve">Wszelkie zmiany </w:t>
      </w:r>
      <w:r w:rsidR="00D02E68">
        <w:rPr>
          <w:rFonts w:cs="Times New Roman"/>
          <w:sz w:val="22"/>
          <w:szCs w:val="22"/>
        </w:rPr>
        <w:t xml:space="preserve">umowy </w:t>
      </w:r>
      <w:r w:rsidRPr="000440C4">
        <w:rPr>
          <w:rFonts w:cs="Times New Roman"/>
          <w:sz w:val="22"/>
          <w:szCs w:val="22"/>
        </w:rPr>
        <w:t>wymagają formy pisemnej pod rygorem nieważności.</w:t>
      </w:r>
    </w:p>
    <w:p w14:paraId="1967CBE0" w14:textId="54C58EE6" w:rsidR="00C40D32" w:rsidRPr="000440C4" w:rsidRDefault="00C40D32" w:rsidP="00377474">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Pr="000440C4">
        <w:rPr>
          <w:rFonts w:cs="Times New Roman"/>
          <w:sz w:val="22"/>
          <w:szCs w:val="22"/>
        </w:rPr>
        <w:t xml:space="preserve">chyba że konieczność wprowadzenia takich zmian wynika z okoliczności, których nie można było przewidzieć w chwili zawarcia umowy. </w:t>
      </w:r>
    </w:p>
    <w:p w14:paraId="3E051A54" w14:textId="77777777" w:rsidR="00C40D32" w:rsidRPr="000440C4" w:rsidRDefault="00C40D32" w:rsidP="00377474">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Default="00C40D32" w:rsidP="00F334AF">
      <w:pPr>
        <w:pStyle w:val="Tekstpodstawowy"/>
        <w:widowControl/>
        <w:overflowPunct w:val="0"/>
        <w:autoSpaceDE w:val="0"/>
        <w:spacing w:after="0" w:line="276" w:lineRule="auto"/>
        <w:jc w:val="both"/>
        <w:textAlignment w:val="baseline"/>
        <w:rPr>
          <w:rFonts w:cs="Times New Roman"/>
          <w:sz w:val="22"/>
          <w:szCs w:val="22"/>
        </w:rPr>
      </w:pPr>
    </w:p>
    <w:p w14:paraId="3E46A423" w14:textId="77777777" w:rsidR="00922C67" w:rsidRDefault="00922C67" w:rsidP="00F334AF">
      <w:pPr>
        <w:pStyle w:val="Tekstpodstawowy"/>
        <w:widowControl/>
        <w:overflowPunct w:val="0"/>
        <w:autoSpaceDE w:val="0"/>
        <w:spacing w:after="0" w:line="276" w:lineRule="auto"/>
        <w:jc w:val="both"/>
        <w:textAlignment w:val="baseline"/>
        <w:rPr>
          <w:rFonts w:cs="Times New Roman"/>
          <w:sz w:val="22"/>
          <w:szCs w:val="22"/>
        </w:rPr>
      </w:pPr>
    </w:p>
    <w:p w14:paraId="07C1616B" w14:textId="77777777" w:rsidR="00922C67" w:rsidRPr="000440C4" w:rsidRDefault="00922C67" w:rsidP="00F334AF">
      <w:pPr>
        <w:pStyle w:val="Tekstpodstawowy"/>
        <w:widowControl/>
        <w:overflowPunct w:val="0"/>
        <w:autoSpaceDE w:val="0"/>
        <w:spacing w:after="0" w:line="276" w:lineRule="auto"/>
        <w:jc w:val="both"/>
        <w:textAlignment w:val="baseline"/>
        <w:rPr>
          <w:rFonts w:cs="Times New Roman"/>
          <w:sz w:val="22"/>
          <w:szCs w:val="22"/>
        </w:rPr>
      </w:pPr>
    </w:p>
    <w:p w14:paraId="17C69C3D" w14:textId="5AE34F45" w:rsidR="00C40D32" w:rsidRPr="000440C4" w:rsidRDefault="00C40D32" w:rsidP="00F334AF">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377474">
      <w:pPr>
        <w:widowControl/>
        <w:numPr>
          <w:ilvl w:val="0"/>
          <w:numId w:val="12"/>
        </w:numPr>
        <w:tabs>
          <w:tab w:val="left" w:pos="284"/>
        </w:tabs>
        <w:suppressAutoHyphens w:val="0"/>
        <w:autoSpaceDE w:val="0"/>
        <w:spacing w:line="276" w:lineRule="auto"/>
        <w:contextualSpacing/>
        <w:jc w:val="both"/>
        <w:rPr>
          <w:rFonts w:cs="Times New Roman"/>
          <w:kern w:val="3"/>
          <w:sz w:val="22"/>
          <w:szCs w:val="22"/>
          <w:lang w:val="x-none" w:eastAsia="ar-SA"/>
        </w:rPr>
      </w:pPr>
      <w:r w:rsidRPr="00C40D32">
        <w:rPr>
          <w:rFonts w:cs="Times New Roman"/>
          <w:kern w:val="3"/>
          <w:sz w:val="22"/>
          <w:szCs w:val="22"/>
          <w:lang w:val="x-none" w:eastAsia="ar-SA"/>
        </w:rPr>
        <w:lastRenderedPageBreak/>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377474">
      <w:pPr>
        <w:widowControl/>
        <w:numPr>
          <w:ilvl w:val="0"/>
          <w:numId w:val="12"/>
        </w:numPr>
        <w:tabs>
          <w:tab w:val="left" w:pos="284"/>
        </w:tabs>
        <w:suppressAutoHyphens w:val="0"/>
        <w:autoSpaceDE w:val="0"/>
        <w:spacing w:line="276"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377474">
      <w:pPr>
        <w:widowControl/>
        <w:numPr>
          <w:ilvl w:val="0"/>
          <w:numId w:val="12"/>
        </w:numPr>
        <w:tabs>
          <w:tab w:val="left" w:pos="284"/>
        </w:tabs>
        <w:suppressAutoHyphens w:val="0"/>
        <w:autoSpaceDE w:val="0"/>
        <w:spacing w:line="276"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77777777" w:rsidR="00D555BD" w:rsidRPr="00C40D32" w:rsidRDefault="00D555BD" w:rsidP="00377474">
      <w:pPr>
        <w:widowControl/>
        <w:numPr>
          <w:ilvl w:val="0"/>
          <w:numId w:val="12"/>
        </w:numPr>
        <w:tabs>
          <w:tab w:val="left" w:pos="284"/>
        </w:tabs>
        <w:suppressAutoHyphens w:val="0"/>
        <w:autoSpaceDE w:val="0"/>
        <w:spacing w:line="276"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377474">
      <w:pPr>
        <w:widowControl/>
        <w:numPr>
          <w:ilvl w:val="0"/>
          <w:numId w:val="12"/>
        </w:numPr>
        <w:tabs>
          <w:tab w:val="left" w:pos="284"/>
        </w:tabs>
        <w:suppressAutoHyphens w:val="0"/>
        <w:autoSpaceDE w:val="0"/>
        <w:spacing w:line="276"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377474">
      <w:pPr>
        <w:widowControl/>
        <w:numPr>
          <w:ilvl w:val="0"/>
          <w:numId w:val="13"/>
        </w:numPr>
        <w:tabs>
          <w:tab w:val="left" w:pos="284"/>
        </w:tabs>
        <w:suppressAutoHyphens w:val="0"/>
        <w:autoSpaceDE w:val="0"/>
        <w:spacing w:line="276"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377474">
      <w:pPr>
        <w:widowControl/>
        <w:numPr>
          <w:ilvl w:val="0"/>
          <w:numId w:val="13"/>
        </w:numPr>
        <w:tabs>
          <w:tab w:val="left" w:pos="284"/>
        </w:tabs>
        <w:suppressAutoHyphens w:val="0"/>
        <w:autoSpaceDE w:val="0"/>
        <w:spacing w:line="276"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377474">
      <w:pPr>
        <w:widowControl/>
        <w:numPr>
          <w:ilvl w:val="0"/>
          <w:numId w:val="12"/>
        </w:numPr>
        <w:tabs>
          <w:tab w:val="left" w:pos="284"/>
        </w:tabs>
        <w:suppressAutoHyphens w:val="0"/>
        <w:autoSpaceDE w:val="0"/>
        <w:spacing w:line="276"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F334AF">
      <w:pPr>
        <w:pStyle w:val="Tekstpodstawowy"/>
        <w:spacing w:after="0" w:line="276" w:lineRule="auto"/>
        <w:ind w:left="180"/>
        <w:jc w:val="center"/>
        <w:rPr>
          <w:rFonts w:cs="Times New Roman"/>
          <w:b/>
          <w:sz w:val="22"/>
          <w:szCs w:val="22"/>
        </w:rPr>
      </w:pPr>
    </w:p>
    <w:p w14:paraId="627FFAC7" w14:textId="03B01FA3" w:rsidR="00C40D32" w:rsidRPr="000440C4" w:rsidRDefault="00C40D32" w:rsidP="00F334AF">
      <w:pPr>
        <w:pStyle w:val="Tekstpodstawowy"/>
        <w:spacing w:after="0" w:line="276"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F334AF">
      <w:pPr>
        <w:pStyle w:val="Tekstpodstawowy"/>
        <w:spacing w:after="0" w:line="276"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006BB9E3" w14:textId="77777777" w:rsidR="00D02E68" w:rsidRDefault="00C40D32" w:rsidP="00377474">
      <w:pPr>
        <w:pStyle w:val="Tekstpodstawowy"/>
        <w:numPr>
          <w:ilvl w:val="1"/>
          <w:numId w:val="30"/>
        </w:numPr>
        <w:spacing w:after="0" w:line="276" w:lineRule="auto"/>
        <w:ind w:left="284" w:hanging="284"/>
        <w:jc w:val="both"/>
        <w:rPr>
          <w:rFonts w:cs="Times New Roman"/>
          <w:sz w:val="22"/>
          <w:szCs w:val="22"/>
        </w:rPr>
      </w:pPr>
      <w:r w:rsidRPr="000440C4">
        <w:rPr>
          <w:rFonts w:cs="Times New Roman"/>
          <w:sz w:val="22"/>
          <w:szCs w:val="22"/>
        </w:rPr>
        <w:t>doręczenia osobistego;</w:t>
      </w:r>
    </w:p>
    <w:p w14:paraId="0A0F06F6" w14:textId="77777777" w:rsidR="00D02E68" w:rsidRDefault="00C40D32" w:rsidP="00377474">
      <w:pPr>
        <w:pStyle w:val="Tekstpodstawowy"/>
        <w:numPr>
          <w:ilvl w:val="1"/>
          <w:numId w:val="30"/>
        </w:numPr>
        <w:spacing w:after="0" w:line="276" w:lineRule="auto"/>
        <w:ind w:left="284" w:hanging="284"/>
        <w:jc w:val="both"/>
        <w:rPr>
          <w:rFonts w:cs="Times New Roman"/>
          <w:sz w:val="22"/>
          <w:szCs w:val="22"/>
        </w:rPr>
      </w:pPr>
      <w:r w:rsidRPr="00D02E68">
        <w:rPr>
          <w:rFonts w:cs="Times New Roman"/>
          <w:sz w:val="22"/>
          <w:szCs w:val="22"/>
        </w:rPr>
        <w:t>wysłania listem poleconym na adres strony wskazany w umowie;</w:t>
      </w:r>
    </w:p>
    <w:p w14:paraId="3789D78C" w14:textId="77777777" w:rsidR="00D02E68" w:rsidRDefault="00C40D32" w:rsidP="00377474">
      <w:pPr>
        <w:pStyle w:val="Tekstpodstawowy"/>
        <w:numPr>
          <w:ilvl w:val="1"/>
          <w:numId w:val="30"/>
        </w:numPr>
        <w:spacing w:after="0" w:line="276" w:lineRule="auto"/>
        <w:ind w:left="284" w:hanging="284"/>
        <w:jc w:val="both"/>
        <w:rPr>
          <w:rFonts w:cs="Times New Roman"/>
          <w:sz w:val="22"/>
          <w:szCs w:val="22"/>
        </w:rPr>
      </w:pPr>
      <w:r w:rsidRPr="00D02E68">
        <w:rPr>
          <w:rFonts w:cs="Times New Roman"/>
          <w:sz w:val="22"/>
          <w:szCs w:val="22"/>
        </w:rPr>
        <w:t xml:space="preserve">wysłania Zamawiającemu mailem na adres: </w:t>
      </w:r>
      <w:hyperlink r:id="rId9" w:history="1">
        <w:r w:rsidRPr="00D02E68">
          <w:rPr>
            <w:rStyle w:val="Hipercze"/>
            <w:rFonts w:cs="Times New Roman"/>
            <w:sz w:val="22"/>
            <w:szCs w:val="22"/>
          </w:rPr>
          <w:t>sekretariat@snzoz.lublin.pl</w:t>
        </w:r>
      </w:hyperlink>
      <w:r w:rsidRPr="00D02E68">
        <w:rPr>
          <w:rFonts w:cs="Times New Roman"/>
          <w:sz w:val="22"/>
          <w:szCs w:val="22"/>
        </w:rPr>
        <w:t xml:space="preserve"> ;</w:t>
      </w:r>
    </w:p>
    <w:p w14:paraId="0A4A6DFE" w14:textId="09B31DC5" w:rsidR="00C40D32" w:rsidRPr="00D02E68" w:rsidRDefault="00C40D32" w:rsidP="00377474">
      <w:pPr>
        <w:pStyle w:val="Tekstpodstawowy"/>
        <w:numPr>
          <w:ilvl w:val="1"/>
          <w:numId w:val="30"/>
        </w:numPr>
        <w:spacing w:after="0" w:line="276" w:lineRule="auto"/>
        <w:ind w:left="284" w:hanging="284"/>
        <w:jc w:val="both"/>
        <w:rPr>
          <w:rFonts w:cs="Times New Roman"/>
          <w:sz w:val="22"/>
          <w:szCs w:val="22"/>
        </w:rPr>
      </w:pPr>
      <w:r w:rsidRPr="00D02E68">
        <w:rPr>
          <w:rFonts w:cs="Times New Roman"/>
          <w:sz w:val="22"/>
          <w:szCs w:val="22"/>
        </w:rPr>
        <w:t xml:space="preserve">wysłania </w:t>
      </w:r>
      <w:r w:rsidRPr="00D02E68">
        <w:rPr>
          <w:rFonts w:eastAsia="Times New Roman" w:cs="Times New Roman"/>
          <w:sz w:val="22"/>
          <w:szCs w:val="22"/>
        </w:rPr>
        <w:t>Przyjmującemu zamówienie</w:t>
      </w:r>
      <w:r w:rsidRPr="00D02E68">
        <w:rPr>
          <w:rFonts w:cs="Times New Roman"/>
          <w:sz w:val="22"/>
          <w:szCs w:val="22"/>
        </w:rPr>
        <w:t xml:space="preserve"> e-mailem………………..</w:t>
      </w:r>
    </w:p>
    <w:p w14:paraId="1C846BAB" w14:textId="77777777" w:rsidR="001433AF" w:rsidRDefault="001433AF" w:rsidP="00F334AF">
      <w:pPr>
        <w:pStyle w:val="Tekstpodstawowy"/>
        <w:spacing w:after="0" w:line="276" w:lineRule="auto"/>
        <w:jc w:val="center"/>
        <w:rPr>
          <w:rFonts w:cs="Times New Roman"/>
          <w:b/>
          <w:sz w:val="22"/>
          <w:szCs w:val="22"/>
        </w:rPr>
      </w:pPr>
    </w:p>
    <w:p w14:paraId="646A6B5C" w14:textId="071F3405" w:rsidR="00C40D32" w:rsidRPr="000440C4" w:rsidRDefault="00C40D32" w:rsidP="00F334AF">
      <w:pPr>
        <w:pStyle w:val="Tekstpodstawowy"/>
        <w:spacing w:after="0" w:line="276"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377474">
      <w:pPr>
        <w:pStyle w:val="Tekstpodstawowy"/>
        <w:numPr>
          <w:ilvl w:val="0"/>
          <w:numId w:val="23"/>
        </w:numPr>
        <w:spacing w:after="0" w:line="276" w:lineRule="auto"/>
        <w:ind w:left="284" w:hanging="284"/>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377474">
      <w:pPr>
        <w:pStyle w:val="Tekstpodstawowy"/>
        <w:numPr>
          <w:ilvl w:val="0"/>
          <w:numId w:val="23"/>
        </w:numPr>
        <w:spacing w:after="0" w:line="276" w:lineRule="auto"/>
        <w:ind w:left="284" w:hanging="284"/>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F334AF">
      <w:pPr>
        <w:pStyle w:val="Tekstpodstawowy"/>
        <w:spacing w:after="0" w:line="276" w:lineRule="auto"/>
        <w:jc w:val="center"/>
        <w:rPr>
          <w:rFonts w:cs="Times New Roman"/>
          <w:b/>
          <w:sz w:val="22"/>
          <w:szCs w:val="22"/>
        </w:rPr>
      </w:pPr>
    </w:p>
    <w:p w14:paraId="5A1822E3" w14:textId="10BB19D0" w:rsidR="00C40D32" w:rsidRPr="000440C4" w:rsidRDefault="00C40D32" w:rsidP="00F334AF">
      <w:pPr>
        <w:pStyle w:val="Tekstpodstawowy"/>
        <w:spacing w:after="0" w:line="276"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F334AF">
      <w:pPr>
        <w:pStyle w:val="Tekstpodstawowy"/>
        <w:spacing w:after="0" w:line="276"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F334AF">
      <w:pPr>
        <w:pStyle w:val="Tekstpodstawowy"/>
        <w:spacing w:line="276" w:lineRule="auto"/>
        <w:jc w:val="both"/>
        <w:rPr>
          <w:rFonts w:eastAsia="Times New Roman" w:cs="Times New Roman"/>
          <w:sz w:val="22"/>
          <w:szCs w:val="22"/>
        </w:rPr>
      </w:pPr>
    </w:p>
    <w:p w14:paraId="56207530" w14:textId="77777777" w:rsidR="00C40D32" w:rsidRPr="000440C4" w:rsidRDefault="00C40D32" w:rsidP="00D02E68">
      <w:pPr>
        <w:pStyle w:val="Tekstpodstawowy"/>
        <w:spacing w:after="0" w:line="276" w:lineRule="auto"/>
        <w:jc w:val="both"/>
        <w:rPr>
          <w:rFonts w:eastAsia="Times New Roman" w:cs="Times New Roman"/>
          <w:sz w:val="22"/>
          <w:szCs w:val="22"/>
        </w:rPr>
      </w:pPr>
      <w:r w:rsidRPr="000440C4">
        <w:rPr>
          <w:rFonts w:eastAsia="Times New Roman" w:cs="Times New Roman"/>
          <w:sz w:val="22"/>
          <w:szCs w:val="22"/>
        </w:rPr>
        <w:t>Załączniki:</w:t>
      </w:r>
    </w:p>
    <w:p w14:paraId="4339A58B" w14:textId="77777777" w:rsidR="00D02E68" w:rsidRPr="00D02E68" w:rsidRDefault="00D02E68" w:rsidP="00377474">
      <w:pPr>
        <w:numPr>
          <w:ilvl w:val="0"/>
          <w:numId w:val="24"/>
        </w:numPr>
        <w:spacing w:line="360" w:lineRule="auto"/>
        <w:ind w:left="284" w:hanging="284"/>
        <w:jc w:val="both"/>
        <w:rPr>
          <w:rFonts w:eastAsia="Times New Roman" w:cs="Times New Roman"/>
          <w:sz w:val="22"/>
          <w:szCs w:val="22"/>
        </w:rPr>
      </w:pPr>
      <w:r w:rsidRPr="00D02E68">
        <w:rPr>
          <w:rFonts w:eastAsia="Times New Roman" w:cs="Times New Roman"/>
          <w:kern w:val="0"/>
          <w:sz w:val="22"/>
          <w:szCs w:val="22"/>
          <w:lang w:eastAsia="pl-PL" w:bidi="ar-SA"/>
        </w:rPr>
        <w:t xml:space="preserve">Załącznik nr 1 - </w:t>
      </w:r>
      <w:r w:rsidRPr="00D02E68">
        <w:rPr>
          <w:rFonts w:eastAsia="Times New Roman" w:cs="Times New Roman"/>
          <w:sz w:val="22"/>
          <w:szCs w:val="22"/>
        </w:rPr>
        <w:t>Formularz oferty</w:t>
      </w:r>
    </w:p>
    <w:p w14:paraId="1590A7F4" w14:textId="77777777" w:rsidR="00D02E68" w:rsidRPr="00D02E68" w:rsidRDefault="00D02E68" w:rsidP="00377474">
      <w:pPr>
        <w:numPr>
          <w:ilvl w:val="0"/>
          <w:numId w:val="24"/>
        </w:numPr>
        <w:spacing w:line="360" w:lineRule="auto"/>
        <w:ind w:left="284" w:hanging="284"/>
        <w:jc w:val="both"/>
        <w:rPr>
          <w:rFonts w:eastAsia="Times New Roman" w:cs="Times New Roman"/>
          <w:sz w:val="22"/>
          <w:szCs w:val="22"/>
        </w:rPr>
      </w:pPr>
      <w:r w:rsidRPr="00D02E68">
        <w:rPr>
          <w:rFonts w:eastAsia="Times New Roman" w:cs="Times New Roman"/>
          <w:kern w:val="0"/>
          <w:sz w:val="22"/>
          <w:szCs w:val="22"/>
          <w:lang w:eastAsia="pl-PL" w:bidi="ar-SA"/>
        </w:rPr>
        <w:t xml:space="preserve">Załącznik nr 2 - </w:t>
      </w:r>
      <w:r w:rsidRPr="00D02E68">
        <w:rPr>
          <w:rFonts w:eastAsia="Times New Roman" w:cs="Times New Roman"/>
          <w:sz w:val="22"/>
          <w:szCs w:val="22"/>
        </w:rPr>
        <w:t>Wykaz wykonanych świadczeń zdrowotnych</w:t>
      </w:r>
    </w:p>
    <w:p w14:paraId="6988090A" w14:textId="77777777" w:rsidR="00D02E68" w:rsidRPr="00D02E68" w:rsidRDefault="00D02E68" w:rsidP="00377474">
      <w:pPr>
        <w:numPr>
          <w:ilvl w:val="0"/>
          <w:numId w:val="24"/>
        </w:numPr>
        <w:spacing w:line="360" w:lineRule="auto"/>
        <w:ind w:left="284" w:hanging="284"/>
        <w:jc w:val="both"/>
        <w:rPr>
          <w:rFonts w:cs="Times New Roman"/>
          <w:sz w:val="22"/>
          <w:szCs w:val="22"/>
        </w:rPr>
      </w:pPr>
      <w:r w:rsidRPr="00D02E68">
        <w:rPr>
          <w:rFonts w:eastAsia="Times New Roman" w:cs="Times New Roman"/>
          <w:kern w:val="0"/>
          <w:sz w:val="22"/>
          <w:szCs w:val="22"/>
          <w:lang w:eastAsia="pl-PL" w:bidi="ar-SA"/>
        </w:rPr>
        <w:t xml:space="preserve">Załącznik nr 3 - </w:t>
      </w:r>
      <w:r w:rsidRPr="00D02E68">
        <w:rPr>
          <w:rFonts w:eastAsia="Times New Roman" w:cs="Times New Roman"/>
          <w:sz w:val="22"/>
          <w:szCs w:val="22"/>
        </w:rPr>
        <w:t>Umowa powierzenia przetwarzania danych osobowych</w:t>
      </w:r>
    </w:p>
    <w:p w14:paraId="449C6EF3" w14:textId="77777777" w:rsidR="00E1408B" w:rsidRDefault="00E1408B" w:rsidP="00F334AF">
      <w:pPr>
        <w:pStyle w:val="Tekstpodstawowy"/>
        <w:spacing w:after="0" w:line="276" w:lineRule="auto"/>
        <w:jc w:val="both"/>
        <w:rPr>
          <w:b/>
          <w:bCs/>
          <w:sz w:val="22"/>
          <w:szCs w:val="22"/>
        </w:rPr>
      </w:pPr>
    </w:p>
    <w:p w14:paraId="2F1F351D" w14:textId="77777777" w:rsidR="00D02E68" w:rsidRDefault="00D02E68" w:rsidP="00F334AF">
      <w:pPr>
        <w:pStyle w:val="Tekstpodstawowy"/>
        <w:spacing w:after="0" w:line="276" w:lineRule="auto"/>
        <w:jc w:val="both"/>
        <w:rPr>
          <w:b/>
          <w:bCs/>
          <w:sz w:val="22"/>
          <w:szCs w:val="22"/>
        </w:rPr>
      </w:pPr>
    </w:p>
    <w:p w14:paraId="108DB0E4" w14:textId="77777777" w:rsidR="00D02E68" w:rsidRPr="000440C4" w:rsidRDefault="00D02E68" w:rsidP="00F334AF">
      <w:pPr>
        <w:pStyle w:val="Tekstpodstawowy"/>
        <w:spacing w:after="0" w:line="276" w:lineRule="auto"/>
        <w:jc w:val="both"/>
        <w:rPr>
          <w:b/>
          <w:bCs/>
          <w:sz w:val="22"/>
          <w:szCs w:val="22"/>
        </w:rPr>
      </w:pPr>
    </w:p>
    <w:p w14:paraId="40593BB1" w14:textId="71864947" w:rsidR="00E1408B" w:rsidRPr="000440C4" w:rsidRDefault="00E1408B" w:rsidP="00F334AF">
      <w:pPr>
        <w:pStyle w:val="Tekstpodstawowy"/>
        <w:spacing w:after="0" w:line="276" w:lineRule="auto"/>
        <w:jc w:val="center"/>
        <w:rPr>
          <w:b/>
          <w:bCs/>
          <w:sz w:val="22"/>
          <w:szCs w:val="22"/>
        </w:rPr>
      </w:pPr>
      <w:r w:rsidRPr="000440C4">
        <w:rPr>
          <w:rFonts w:eastAsia="Times New Roman" w:cs="Times New Roman"/>
          <w:b/>
          <w:bCs/>
          <w:sz w:val="22"/>
          <w:szCs w:val="22"/>
        </w:rPr>
        <w:t>ZAMAWIAJĄCY</w:t>
      </w:r>
      <w:r w:rsidR="00D02E68">
        <w:rPr>
          <w:rFonts w:eastAsia="Times New Roman" w:cs="Times New Roman"/>
          <w:b/>
          <w:bCs/>
          <w:sz w:val="22"/>
          <w:szCs w:val="22"/>
        </w:rPr>
        <w:t xml:space="preserve"> </w:t>
      </w:r>
      <w:r w:rsidRPr="000440C4">
        <w:rPr>
          <w:rFonts w:eastAsia="Times New Roman" w:cs="Times New Roman"/>
          <w:b/>
          <w:bCs/>
          <w:sz w:val="22"/>
          <w:szCs w:val="22"/>
        </w:rPr>
        <w:t xml:space="preserve"> </w:t>
      </w:r>
      <w:r w:rsidR="00D02E68">
        <w:rPr>
          <w:rFonts w:eastAsia="Times New Roman" w:cs="Times New Roman"/>
          <w:b/>
          <w:bCs/>
          <w:sz w:val="22"/>
          <w:szCs w:val="22"/>
        </w:rPr>
        <w:t xml:space="preserve">                </w:t>
      </w:r>
      <w:r w:rsidRPr="000440C4">
        <w:rPr>
          <w:rFonts w:eastAsia="Times New Roman" w:cs="Times New Roman"/>
          <w:b/>
          <w:bCs/>
          <w:sz w:val="22"/>
          <w:szCs w:val="22"/>
        </w:rPr>
        <w:t xml:space="preserve"> </w:t>
      </w:r>
      <w:r w:rsidR="000B391C" w:rsidRPr="000440C4">
        <w:rPr>
          <w:rFonts w:eastAsia="Times New Roman" w:cs="Times New Roman"/>
          <w:b/>
          <w:bCs/>
          <w:sz w:val="22"/>
          <w:szCs w:val="22"/>
        </w:rPr>
        <w:t>PRZYJMUJĄCY ZAMÓWIENIE</w:t>
      </w:r>
    </w:p>
    <w:p w14:paraId="53177F59" w14:textId="77777777" w:rsidR="00564574" w:rsidRPr="000440C4" w:rsidRDefault="00564574" w:rsidP="00F334AF">
      <w:pPr>
        <w:pStyle w:val="Tekstpodstawowy"/>
        <w:spacing w:after="0" w:line="276" w:lineRule="auto"/>
        <w:jc w:val="center"/>
        <w:rPr>
          <w:rFonts w:eastAsia="Times New Roman" w:cs="Times New Roman"/>
          <w:b/>
          <w:bCs/>
          <w:sz w:val="22"/>
          <w:szCs w:val="22"/>
        </w:rPr>
      </w:pPr>
    </w:p>
    <w:bookmarkEnd w:id="0"/>
    <w:p w14:paraId="103136EE" w14:textId="77777777" w:rsidR="00A515CE" w:rsidRDefault="00A515CE" w:rsidP="00F334AF">
      <w:pPr>
        <w:pStyle w:val="Tekstpodstawowy"/>
        <w:spacing w:after="0" w:line="276" w:lineRule="auto"/>
        <w:jc w:val="center"/>
        <w:rPr>
          <w:rFonts w:eastAsia="Arial" w:cs="Times New Roman"/>
          <w:color w:val="000000"/>
          <w:spacing w:val="-2"/>
          <w:w w:val="83"/>
          <w:sz w:val="22"/>
          <w:szCs w:val="22"/>
        </w:rPr>
      </w:pPr>
    </w:p>
    <w:p w14:paraId="5C46CFE6"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E4D7663"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57745C2"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539E660"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117528F3"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5382DB63"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1E93EC9"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6EB858A5"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3E43A7C7"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3EE5151E"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F9A0835"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13D29CD9"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2D736F1"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456491A9"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B5D5037"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F2CA7A9"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17CC4338"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10A39719"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613375C6"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66BA5BDA"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625C8655"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44C68772"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FE1ADF6"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26F3300"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3E78218"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561531AE"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9905DA4"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7A2B7A7F"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40D43348"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137A7C16"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D7CC0E3"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5E19C6C9"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134B2DF"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7821977B"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66FC4451"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287C6A4"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tbl>
      <w:tblPr>
        <w:tblW w:w="10166" w:type="dxa"/>
        <w:tblInd w:w="70" w:type="dxa"/>
        <w:tblCellMar>
          <w:left w:w="70" w:type="dxa"/>
          <w:right w:w="70" w:type="dxa"/>
        </w:tblCellMar>
        <w:tblLook w:val="04A0" w:firstRow="1" w:lastRow="0" w:firstColumn="1" w:lastColumn="0" w:noHBand="0" w:noVBand="1"/>
      </w:tblPr>
      <w:tblGrid>
        <w:gridCol w:w="3900"/>
        <w:gridCol w:w="3046"/>
        <w:gridCol w:w="3220"/>
      </w:tblGrid>
      <w:tr w:rsidR="00D02E68" w:rsidRPr="00A515CE" w14:paraId="26D58211" w14:textId="77777777" w:rsidTr="00214A38">
        <w:trPr>
          <w:trHeight w:val="300"/>
        </w:trPr>
        <w:tc>
          <w:tcPr>
            <w:tcW w:w="10166" w:type="dxa"/>
            <w:gridSpan w:val="3"/>
            <w:tcBorders>
              <w:top w:val="nil"/>
              <w:left w:val="nil"/>
              <w:bottom w:val="nil"/>
              <w:right w:val="nil"/>
            </w:tcBorders>
            <w:shd w:val="clear" w:color="auto" w:fill="auto"/>
            <w:noWrap/>
            <w:vAlign w:val="bottom"/>
            <w:hideMark/>
          </w:tcPr>
          <w:p w14:paraId="5EC5D71E" w14:textId="77777777" w:rsidR="00D02E68" w:rsidRDefault="00D02E68" w:rsidP="00214A38">
            <w:pPr>
              <w:widowControl/>
              <w:suppressAutoHyphens w:val="0"/>
              <w:jc w:val="right"/>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xml:space="preserve">Załącznik </w:t>
            </w:r>
            <w:r>
              <w:rPr>
                <w:rFonts w:eastAsia="Times New Roman" w:cs="Times New Roman"/>
                <w:kern w:val="0"/>
                <w:sz w:val="22"/>
                <w:szCs w:val="22"/>
                <w:lang w:eastAsia="pl-PL" w:bidi="ar-SA"/>
              </w:rPr>
              <w:t>n</w:t>
            </w:r>
            <w:r w:rsidRPr="00A515CE">
              <w:rPr>
                <w:rFonts w:eastAsia="Times New Roman" w:cs="Times New Roman"/>
                <w:kern w:val="0"/>
                <w:sz w:val="22"/>
                <w:szCs w:val="22"/>
                <w:lang w:eastAsia="pl-PL" w:bidi="ar-SA"/>
              </w:rPr>
              <w:t>r 2 do umowy …............ z dnia ………... r.</w:t>
            </w:r>
          </w:p>
          <w:p w14:paraId="66DA748F" w14:textId="77777777" w:rsidR="00D02E68" w:rsidRDefault="00D02E68" w:rsidP="00214A38">
            <w:pPr>
              <w:widowControl/>
              <w:suppressAutoHyphens w:val="0"/>
              <w:jc w:val="right"/>
              <w:rPr>
                <w:rFonts w:eastAsia="Times New Roman" w:cs="Times New Roman"/>
                <w:kern w:val="0"/>
                <w:sz w:val="22"/>
                <w:szCs w:val="22"/>
                <w:lang w:eastAsia="pl-PL" w:bidi="ar-SA"/>
              </w:rPr>
            </w:pPr>
          </w:p>
          <w:p w14:paraId="65B689E8" w14:textId="77777777" w:rsidR="00D02E68" w:rsidRPr="00A515CE" w:rsidRDefault="00D02E68" w:rsidP="00214A38">
            <w:pPr>
              <w:widowControl/>
              <w:suppressAutoHyphens w:val="0"/>
              <w:jc w:val="right"/>
              <w:rPr>
                <w:rFonts w:eastAsia="Times New Roman" w:cs="Times New Roman"/>
                <w:kern w:val="0"/>
                <w:sz w:val="22"/>
                <w:szCs w:val="22"/>
                <w:lang w:eastAsia="pl-PL" w:bidi="ar-SA"/>
              </w:rPr>
            </w:pPr>
          </w:p>
        </w:tc>
      </w:tr>
      <w:tr w:rsidR="00D02E68" w:rsidRPr="00A515CE" w14:paraId="4672C6F3" w14:textId="77777777" w:rsidTr="00214A38">
        <w:trPr>
          <w:trHeight w:val="300"/>
        </w:trPr>
        <w:tc>
          <w:tcPr>
            <w:tcW w:w="6946" w:type="dxa"/>
            <w:gridSpan w:val="2"/>
            <w:tcBorders>
              <w:top w:val="nil"/>
              <w:left w:val="nil"/>
              <w:bottom w:val="nil"/>
              <w:right w:val="nil"/>
            </w:tcBorders>
            <w:shd w:val="clear" w:color="auto" w:fill="auto"/>
            <w:noWrap/>
            <w:vAlign w:val="bottom"/>
            <w:hideMark/>
          </w:tcPr>
          <w:p w14:paraId="67EB9885"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xml:space="preserve"> …………………………………………. </w:t>
            </w:r>
          </w:p>
        </w:tc>
        <w:tc>
          <w:tcPr>
            <w:tcW w:w="3220" w:type="dxa"/>
            <w:tcBorders>
              <w:top w:val="nil"/>
              <w:left w:val="nil"/>
              <w:bottom w:val="nil"/>
              <w:right w:val="nil"/>
            </w:tcBorders>
            <w:shd w:val="clear" w:color="auto" w:fill="auto"/>
            <w:noWrap/>
            <w:vAlign w:val="bottom"/>
            <w:hideMark/>
          </w:tcPr>
          <w:p w14:paraId="5447180E" w14:textId="77777777" w:rsidR="00D02E68" w:rsidRPr="00A515CE" w:rsidRDefault="00D02E68" w:rsidP="00214A38">
            <w:pPr>
              <w:widowControl/>
              <w:suppressAutoHyphens w:val="0"/>
              <w:rPr>
                <w:rFonts w:eastAsia="Times New Roman" w:cs="Times New Roman"/>
                <w:kern w:val="0"/>
                <w:sz w:val="22"/>
                <w:szCs w:val="22"/>
                <w:lang w:eastAsia="pl-PL" w:bidi="ar-SA"/>
              </w:rPr>
            </w:pPr>
          </w:p>
        </w:tc>
      </w:tr>
      <w:tr w:rsidR="00D02E68" w:rsidRPr="00A515CE" w14:paraId="1AC7E611" w14:textId="77777777" w:rsidTr="00214A38">
        <w:trPr>
          <w:trHeight w:val="300"/>
        </w:trPr>
        <w:tc>
          <w:tcPr>
            <w:tcW w:w="6946" w:type="dxa"/>
            <w:gridSpan w:val="2"/>
            <w:tcBorders>
              <w:top w:val="nil"/>
              <w:left w:val="nil"/>
              <w:bottom w:val="nil"/>
              <w:right w:val="nil"/>
            </w:tcBorders>
            <w:shd w:val="clear" w:color="auto" w:fill="auto"/>
            <w:noWrap/>
            <w:vAlign w:val="bottom"/>
            <w:hideMark/>
          </w:tcPr>
          <w:p w14:paraId="3C472767"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xml:space="preserve">oznaczenie Przyjmującego zamówienie </w:t>
            </w:r>
          </w:p>
        </w:tc>
        <w:tc>
          <w:tcPr>
            <w:tcW w:w="3220" w:type="dxa"/>
            <w:tcBorders>
              <w:top w:val="nil"/>
              <w:left w:val="nil"/>
              <w:bottom w:val="nil"/>
              <w:right w:val="nil"/>
            </w:tcBorders>
            <w:shd w:val="clear" w:color="auto" w:fill="auto"/>
            <w:noWrap/>
            <w:vAlign w:val="bottom"/>
            <w:hideMark/>
          </w:tcPr>
          <w:p w14:paraId="10BF6D11" w14:textId="77777777" w:rsidR="00D02E68" w:rsidRPr="00A515CE" w:rsidRDefault="00D02E68" w:rsidP="00214A38">
            <w:pPr>
              <w:widowControl/>
              <w:suppressAutoHyphens w:val="0"/>
              <w:rPr>
                <w:rFonts w:eastAsia="Times New Roman" w:cs="Times New Roman"/>
                <w:kern w:val="0"/>
                <w:sz w:val="22"/>
                <w:szCs w:val="22"/>
                <w:lang w:eastAsia="pl-PL" w:bidi="ar-SA"/>
              </w:rPr>
            </w:pPr>
          </w:p>
        </w:tc>
      </w:tr>
      <w:tr w:rsidR="00D02E68" w:rsidRPr="00A515CE" w14:paraId="187E0E18" w14:textId="77777777" w:rsidTr="00214A38">
        <w:trPr>
          <w:trHeight w:val="300"/>
        </w:trPr>
        <w:tc>
          <w:tcPr>
            <w:tcW w:w="3900" w:type="dxa"/>
            <w:tcBorders>
              <w:top w:val="nil"/>
              <w:left w:val="nil"/>
              <w:bottom w:val="nil"/>
              <w:right w:val="nil"/>
            </w:tcBorders>
            <w:shd w:val="clear" w:color="auto" w:fill="auto"/>
            <w:noWrap/>
            <w:vAlign w:val="bottom"/>
            <w:hideMark/>
          </w:tcPr>
          <w:p w14:paraId="01D1D932"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046" w:type="dxa"/>
            <w:tcBorders>
              <w:top w:val="nil"/>
              <w:left w:val="nil"/>
              <w:bottom w:val="nil"/>
              <w:right w:val="nil"/>
            </w:tcBorders>
            <w:shd w:val="clear" w:color="auto" w:fill="auto"/>
            <w:noWrap/>
            <w:vAlign w:val="bottom"/>
            <w:hideMark/>
          </w:tcPr>
          <w:p w14:paraId="6A85FD6C"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noWrap/>
            <w:vAlign w:val="bottom"/>
            <w:hideMark/>
          </w:tcPr>
          <w:p w14:paraId="31580329" w14:textId="77777777" w:rsidR="00D02E68" w:rsidRPr="00A515CE" w:rsidRDefault="00D02E68" w:rsidP="00214A38">
            <w:pPr>
              <w:widowControl/>
              <w:suppressAutoHyphens w:val="0"/>
              <w:rPr>
                <w:rFonts w:eastAsia="Times New Roman" w:cs="Times New Roman"/>
                <w:kern w:val="0"/>
                <w:sz w:val="20"/>
                <w:szCs w:val="20"/>
                <w:lang w:eastAsia="pl-PL" w:bidi="ar-SA"/>
              </w:rPr>
            </w:pPr>
          </w:p>
        </w:tc>
      </w:tr>
      <w:tr w:rsidR="00D02E68" w:rsidRPr="00A515CE" w14:paraId="1A1538A3" w14:textId="77777777" w:rsidTr="00214A38">
        <w:trPr>
          <w:trHeight w:val="300"/>
        </w:trPr>
        <w:tc>
          <w:tcPr>
            <w:tcW w:w="10166" w:type="dxa"/>
            <w:gridSpan w:val="3"/>
            <w:tcBorders>
              <w:top w:val="nil"/>
              <w:left w:val="nil"/>
              <w:bottom w:val="single" w:sz="4" w:space="0" w:color="auto"/>
              <w:right w:val="nil"/>
            </w:tcBorders>
            <w:shd w:val="clear" w:color="auto" w:fill="auto"/>
            <w:noWrap/>
            <w:vAlign w:val="bottom"/>
            <w:hideMark/>
          </w:tcPr>
          <w:p w14:paraId="36EF6C29" w14:textId="77777777" w:rsidR="00D02E68" w:rsidRPr="00A515CE" w:rsidRDefault="00D02E68" w:rsidP="00214A38">
            <w:pPr>
              <w:widowControl/>
              <w:suppressAutoHyphens w:val="0"/>
              <w:jc w:val="center"/>
              <w:rPr>
                <w:rFonts w:eastAsia="Times New Roman" w:cs="Times New Roman"/>
                <w:b/>
                <w:bCs/>
                <w:kern w:val="0"/>
                <w:sz w:val="22"/>
                <w:szCs w:val="22"/>
                <w:lang w:eastAsia="pl-PL" w:bidi="ar-SA"/>
              </w:rPr>
            </w:pPr>
            <w:r w:rsidRPr="00A515CE">
              <w:rPr>
                <w:rFonts w:eastAsia="Times New Roman" w:cs="Times New Roman"/>
                <w:b/>
                <w:bCs/>
                <w:kern w:val="0"/>
                <w:sz w:val="22"/>
                <w:szCs w:val="22"/>
                <w:lang w:eastAsia="pl-PL" w:bidi="ar-SA"/>
              </w:rPr>
              <w:t xml:space="preserve"> </w:t>
            </w:r>
            <w:bookmarkStart w:id="2" w:name="_Hlk132792849"/>
            <w:r w:rsidRPr="00A515CE">
              <w:rPr>
                <w:rFonts w:eastAsia="Times New Roman" w:cs="Times New Roman"/>
                <w:b/>
                <w:bCs/>
                <w:kern w:val="0"/>
                <w:sz w:val="22"/>
                <w:szCs w:val="22"/>
                <w:lang w:eastAsia="pl-PL" w:bidi="ar-SA"/>
              </w:rPr>
              <w:t xml:space="preserve">Wykaz wykonanych świadczeń zdrowotnych </w:t>
            </w:r>
            <w:bookmarkEnd w:id="2"/>
            <w:r w:rsidRPr="00A515CE">
              <w:rPr>
                <w:rFonts w:eastAsia="Times New Roman" w:cs="Times New Roman"/>
                <w:b/>
                <w:bCs/>
                <w:kern w:val="0"/>
                <w:sz w:val="22"/>
                <w:szCs w:val="22"/>
                <w:lang w:eastAsia="pl-PL" w:bidi="ar-SA"/>
              </w:rPr>
              <w:t>w miesiącu …………….. r.</w:t>
            </w:r>
          </w:p>
        </w:tc>
      </w:tr>
      <w:tr w:rsidR="00D02E68" w:rsidRPr="00A515CE" w14:paraId="4B157B98" w14:textId="77777777" w:rsidTr="00214A38">
        <w:trPr>
          <w:trHeight w:val="375"/>
        </w:trPr>
        <w:tc>
          <w:tcPr>
            <w:tcW w:w="3900" w:type="dxa"/>
            <w:vMerge w:val="restart"/>
            <w:tcBorders>
              <w:top w:val="nil"/>
              <w:left w:val="single" w:sz="4" w:space="0" w:color="auto"/>
              <w:bottom w:val="single" w:sz="4" w:space="0" w:color="auto"/>
              <w:right w:val="single" w:sz="4" w:space="0" w:color="auto"/>
            </w:tcBorders>
            <w:shd w:val="clear" w:color="auto" w:fill="auto"/>
            <w:vAlign w:val="center"/>
            <w:hideMark/>
          </w:tcPr>
          <w:p w14:paraId="3B2A9397"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Dzień</w:t>
            </w:r>
            <w:r w:rsidRPr="00A515CE">
              <w:rPr>
                <w:rFonts w:eastAsia="Times New Roman" w:cs="Times New Roman"/>
                <w:kern w:val="0"/>
                <w:sz w:val="22"/>
                <w:szCs w:val="22"/>
                <w:lang w:eastAsia="pl-PL" w:bidi="ar-SA"/>
              </w:rPr>
              <w:br/>
              <w:t>miesiąca</w:t>
            </w:r>
          </w:p>
        </w:tc>
        <w:tc>
          <w:tcPr>
            <w:tcW w:w="6266" w:type="dxa"/>
            <w:gridSpan w:val="2"/>
            <w:tcBorders>
              <w:top w:val="single" w:sz="4" w:space="0" w:color="auto"/>
              <w:left w:val="nil"/>
              <w:bottom w:val="single" w:sz="4" w:space="0" w:color="auto"/>
              <w:right w:val="single" w:sz="4" w:space="0" w:color="000000"/>
            </w:tcBorders>
            <w:shd w:val="clear" w:color="auto" w:fill="auto"/>
            <w:vAlign w:val="center"/>
            <w:hideMark/>
          </w:tcPr>
          <w:p w14:paraId="6B6CE18B"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Liczba godzin wykonywania świadczeń zdrowotnych</w:t>
            </w:r>
          </w:p>
        </w:tc>
      </w:tr>
      <w:tr w:rsidR="00D02E68" w:rsidRPr="00A515CE" w14:paraId="4F1718FB" w14:textId="77777777" w:rsidTr="00214A38">
        <w:trPr>
          <w:trHeight w:val="300"/>
        </w:trPr>
        <w:tc>
          <w:tcPr>
            <w:tcW w:w="3900" w:type="dxa"/>
            <w:vMerge/>
            <w:tcBorders>
              <w:top w:val="nil"/>
              <w:left w:val="single" w:sz="4" w:space="0" w:color="auto"/>
              <w:bottom w:val="single" w:sz="4" w:space="0" w:color="auto"/>
              <w:right w:val="single" w:sz="4" w:space="0" w:color="auto"/>
            </w:tcBorders>
            <w:vAlign w:val="center"/>
            <w:hideMark/>
          </w:tcPr>
          <w:p w14:paraId="123357DA" w14:textId="77777777" w:rsidR="00D02E68" w:rsidRPr="00A515CE" w:rsidRDefault="00D02E68" w:rsidP="00214A38">
            <w:pPr>
              <w:widowControl/>
              <w:suppressAutoHyphens w:val="0"/>
              <w:rPr>
                <w:rFonts w:eastAsia="Times New Roman" w:cs="Times New Roman"/>
                <w:kern w:val="0"/>
                <w:sz w:val="22"/>
                <w:szCs w:val="22"/>
                <w:lang w:eastAsia="pl-PL" w:bidi="ar-SA"/>
              </w:rPr>
            </w:pPr>
          </w:p>
        </w:tc>
        <w:tc>
          <w:tcPr>
            <w:tcW w:w="3046" w:type="dxa"/>
            <w:tcBorders>
              <w:top w:val="nil"/>
              <w:left w:val="nil"/>
              <w:bottom w:val="single" w:sz="4" w:space="0" w:color="auto"/>
              <w:right w:val="single" w:sz="4" w:space="0" w:color="auto"/>
            </w:tcBorders>
            <w:shd w:val="clear" w:color="auto" w:fill="auto"/>
            <w:vAlign w:val="center"/>
            <w:hideMark/>
          </w:tcPr>
          <w:p w14:paraId="56BE13AC"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Ilość wykonanych badań</w:t>
            </w:r>
          </w:p>
        </w:tc>
        <w:tc>
          <w:tcPr>
            <w:tcW w:w="3220" w:type="dxa"/>
            <w:tcBorders>
              <w:top w:val="nil"/>
              <w:left w:val="nil"/>
              <w:bottom w:val="single" w:sz="4" w:space="0" w:color="auto"/>
              <w:right w:val="single" w:sz="4" w:space="0" w:color="auto"/>
            </w:tcBorders>
            <w:shd w:val="clear" w:color="auto" w:fill="auto"/>
            <w:vAlign w:val="center"/>
            <w:hideMark/>
          </w:tcPr>
          <w:p w14:paraId="55058047"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xml:space="preserve">kwota </w:t>
            </w:r>
          </w:p>
        </w:tc>
      </w:tr>
      <w:tr w:rsidR="00D02E68" w:rsidRPr="00A515CE" w14:paraId="1AB89FA4"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44263252"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0865452A"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301B19C6"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19469B98"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37D120D5"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6CE56571"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377186A1"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5E6E828C"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44CBC62C"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587E696A"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049EE2C6"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7504E79E"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50930CAD"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345A1E31"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00451360"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2631CD2D"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58369CDF"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422D04A2"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54178AB9"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6C8FD64F"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5F98F563"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0A0AC018"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59780620"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6E14CBDF"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651D88FC"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391D2827"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2E9A3CA2"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1A144696"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2EDE0C9E"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1796E4BD"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12D1EA40"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5A80CC4A"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16E497DA"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5AA231E1"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1B605A9C"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5A7459FA"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1A2A26E0"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5E2219BE"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5D427AF8"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4B2F0DBF"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3CACBC83"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49C8CE9F"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37AB8C38"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6E65F0D0" w14:textId="77777777" w:rsidTr="00214A38">
        <w:trPr>
          <w:trHeight w:val="405"/>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14:paraId="672F2436" w14:textId="77777777" w:rsidR="00D02E68" w:rsidRPr="00A515CE" w:rsidRDefault="00D02E68" w:rsidP="00214A38">
            <w:pPr>
              <w:widowControl/>
              <w:suppressAutoHyphens w:val="0"/>
              <w:jc w:val="center"/>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046" w:type="dxa"/>
            <w:tcBorders>
              <w:top w:val="nil"/>
              <w:left w:val="nil"/>
              <w:bottom w:val="single" w:sz="4" w:space="0" w:color="auto"/>
              <w:right w:val="single" w:sz="4" w:space="0" w:color="auto"/>
            </w:tcBorders>
            <w:shd w:val="clear" w:color="auto" w:fill="auto"/>
            <w:noWrap/>
            <w:vAlign w:val="bottom"/>
            <w:hideMark/>
          </w:tcPr>
          <w:p w14:paraId="168D24EE"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c>
          <w:tcPr>
            <w:tcW w:w="3220" w:type="dxa"/>
            <w:tcBorders>
              <w:top w:val="nil"/>
              <w:left w:val="nil"/>
              <w:bottom w:val="single" w:sz="4" w:space="0" w:color="auto"/>
              <w:right w:val="single" w:sz="4" w:space="0" w:color="auto"/>
            </w:tcBorders>
            <w:shd w:val="clear" w:color="auto" w:fill="auto"/>
            <w:noWrap/>
            <w:vAlign w:val="bottom"/>
            <w:hideMark/>
          </w:tcPr>
          <w:p w14:paraId="3FCE74DC"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w:t>
            </w:r>
          </w:p>
        </w:tc>
      </w:tr>
      <w:tr w:rsidR="00D02E68" w:rsidRPr="00A515CE" w14:paraId="07A92D33" w14:textId="77777777" w:rsidTr="00214A38">
        <w:trPr>
          <w:trHeight w:val="300"/>
        </w:trPr>
        <w:tc>
          <w:tcPr>
            <w:tcW w:w="10166" w:type="dxa"/>
            <w:gridSpan w:val="3"/>
            <w:tcBorders>
              <w:top w:val="nil"/>
              <w:left w:val="nil"/>
              <w:bottom w:val="nil"/>
              <w:right w:val="nil"/>
            </w:tcBorders>
            <w:shd w:val="clear" w:color="auto" w:fill="auto"/>
            <w:noWrap/>
            <w:vAlign w:val="bottom"/>
            <w:hideMark/>
          </w:tcPr>
          <w:p w14:paraId="57D4540C"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Oświadczam, że w miesiącu …..................... 2023 roku wykonałem ….............. badań USG Doppler</w:t>
            </w:r>
          </w:p>
        </w:tc>
      </w:tr>
      <w:tr w:rsidR="00D02E68" w:rsidRPr="00A515CE" w14:paraId="226BFC7C" w14:textId="77777777" w:rsidTr="00214A38">
        <w:trPr>
          <w:trHeight w:val="803"/>
        </w:trPr>
        <w:tc>
          <w:tcPr>
            <w:tcW w:w="3900" w:type="dxa"/>
            <w:tcBorders>
              <w:top w:val="nil"/>
              <w:left w:val="nil"/>
              <w:bottom w:val="nil"/>
              <w:right w:val="nil"/>
            </w:tcBorders>
            <w:shd w:val="clear" w:color="auto" w:fill="auto"/>
            <w:noWrap/>
            <w:vAlign w:val="bottom"/>
            <w:hideMark/>
          </w:tcPr>
          <w:p w14:paraId="0037B308"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046" w:type="dxa"/>
            <w:tcBorders>
              <w:top w:val="nil"/>
              <w:left w:val="nil"/>
              <w:bottom w:val="nil"/>
              <w:right w:val="nil"/>
            </w:tcBorders>
            <w:shd w:val="clear" w:color="auto" w:fill="auto"/>
            <w:noWrap/>
            <w:vAlign w:val="bottom"/>
            <w:hideMark/>
          </w:tcPr>
          <w:p w14:paraId="73DBE18A"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noWrap/>
            <w:vAlign w:val="bottom"/>
            <w:hideMark/>
          </w:tcPr>
          <w:p w14:paraId="55686EB5"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w:t>
            </w:r>
          </w:p>
        </w:tc>
      </w:tr>
      <w:tr w:rsidR="00D02E68" w:rsidRPr="00A515CE" w14:paraId="1AE9C543" w14:textId="77777777" w:rsidTr="00214A38">
        <w:trPr>
          <w:trHeight w:val="600"/>
        </w:trPr>
        <w:tc>
          <w:tcPr>
            <w:tcW w:w="3900" w:type="dxa"/>
            <w:tcBorders>
              <w:top w:val="nil"/>
              <w:left w:val="nil"/>
              <w:bottom w:val="nil"/>
              <w:right w:val="nil"/>
            </w:tcBorders>
            <w:shd w:val="clear" w:color="auto" w:fill="auto"/>
            <w:noWrap/>
            <w:vAlign w:val="bottom"/>
            <w:hideMark/>
          </w:tcPr>
          <w:p w14:paraId="23C1D5A6" w14:textId="77777777" w:rsidR="00D02E68" w:rsidRPr="00A515CE" w:rsidRDefault="00D02E68" w:rsidP="00214A38">
            <w:pPr>
              <w:widowControl/>
              <w:suppressAutoHyphens w:val="0"/>
              <w:rPr>
                <w:rFonts w:eastAsia="Times New Roman" w:cs="Times New Roman"/>
                <w:kern w:val="0"/>
                <w:sz w:val="22"/>
                <w:szCs w:val="22"/>
                <w:lang w:eastAsia="pl-PL" w:bidi="ar-SA"/>
              </w:rPr>
            </w:pPr>
          </w:p>
        </w:tc>
        <w:tc>
          <w:tcPr>
            <w:tcW w:w="3046" w:type="dxa"/>
            <w:tcBorders>
              <w:top w:val="nil"/>
              <w:left w:val="nil"/>
              <w:bottom w:val="nil"/>
              <w:right w:val="nil"/>
            </w:tcBorders>
            <w:shd w:val="clear" w:color="auto" w:fill="auto"/>
            <w:noWrap/>
            <w:vAlign w:val="bottom"/>
            <w:hideMark/>
          </w:tcPr>
          <w:p w14:paraId="5E2E0869" w14:textId="77777777" w:rsidR="00D02E68" w:rsidRPr="00A515CE" w:rsidRDefault="00D02E68" w:rsidP="00214A38">
            <w:pPr>
              <w:widowControl/>
              <w:suppressAutoHyphens w:val="0"/>
              <w:jc w:val="center"/>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vAlign w:val="bottom"/>
            <w:hideMark/>
          </w:tcPr>
          <w:p w14:paraId="27058C72" w14:textId="77777777" w:rsidR="00D02E68" w:rsidRPr="00A515CE" w:rsidRDefault="00D02E68" w:rsidP="00214A38">
            <w:pPr>
              <w:widowControl/>
              <w:suppressAutoHyphens w:val="0"/>
              <w:ind w:left="75"/>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pieczęć i podpis Przyjmującego zamówienie</w:t>
            </w:r>
          </w:p>
        </w:tc>
      </w:tr>
      <w:tr w:rsidR="00D02E68" w:rsidRPr="00A515CE" w14:paraId="3857183F" w14:textId="77777777" w:rsidTr="00214A38">
        <w:trPr>
          <w:trHeight w:val="300"/>
        </w:trPr>
        <w:tc>
          <w:tcPr>
            <w:tcW w:w="6946" w:type="dxa"/>
            <w:gridSpan w:val="2"/>
            <w:tcBorders>
              <w:top w:val="nil"/>
              <w:left w:val="nil"/>
              <w:bottom w:val="nil"/>
              <w:right w:val="nil"/>
            </w:tcBorders>
            <w:shd w:val="clear" w:color="auto" w:fill="auto"/>
            <w:noWrap/>
            <w:vAlign w:val="bottom"/>
            <w:hideMark/>
          </w:tcPr>
          <w:p w14:paraId="154158A2" w14:textId="77777777" w:rsidR="00D02E68" w:rsidRDefault="00D02E68" w:rsidP="00214A38">
            <w:pPr>
              <w:widowControl/>
              <w:suppressAutoHyphens w:val="0"/>
              <w:rPr>
                <w:rFonts w:eastAsia="Times New Roman" w:cs="Times New Roman"/>
                <w:kern w:val="0"/>
                <w:sz w:val="22"/>
                <w:szCs w:val="22"/>
                <w:lang w:eastAsia="pl-PL" w:bidi="ar-SA"/>
              </w:rPr>
            </w:pPr>
          </w:p>
          <w:p w14:paraId="06F208A9"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Potwierdzam ilość wykonanych badań</w:t>
            </w:r>
          </w:p>
        </w:tc>
        <w:tc>
          <w:tcPr>
            <w:tcW w:w="3220" w:type="dxa"/>
            <w:tcBorders>
              <w:top w:val="nil"/>
              <w:left w:val="nil"/>
              <w:bottom w:val="nil"/>
              <w:right w:val="nil"/>
            </w:tcBorders>
            <w:shd w:val="clear" w:color="auto" w:fill="auto"/>
            <w:vAlign w:val="center"/>
            <w:hideMark/>
          </w:tcPr>
          <w:p w14:paraId="0E42EBA7" w14:textId="77777777" w:rsidR="00D02E68" w:rsidRPr="00A515CE" w:rsidRDefault="00D02E68" w:rsidP="00214A38">
            <w:pPr>
              <w:widowControl/>
              <w:suppressAutoHyphens w:val="0"/>
              <w:rPr>
                <w:rFonts w:eastAsia="Times New Roman" w:cs="Times New Roman"/>
                <w:kern w:val="0"/>
                <w:sz w:val="22"/>
                <w:szCs w:val="22"/>
                <w:lang w:eastAsia="pl-PL" w:bidi="ar-SA"/>
              </w:rPr>
            </w:pPr>
          </w:p>
        </w:tc>
      </w:tr>
      <w:tr w:rsidR="00D02E68" w:rsidRPr="00A515CE" w14:paraId="0A23AEDE" w14:textId="77777777" w:rsidTr="00214A38">
        <w:trPr>
          <w:trHeight w:val="675"/>
        </w:trPr>
        <w:tc>
          <w:tcPr>
            <w:tcW w:w="3900" w:type="dxa"/>
            <w:tcBorders>
              <w:top w:val="nil"/>
              <w:left w:val="nil"/>
              <w:bottom w:val="nil"/>
              <w:right w:val="nil"/>
            </w:tcBorders>
            <w:shd w:val="clear" w:color="auto" w:fill="auto"/>
            <w:noWrap/>
            <w:vAlign w:val="bottom"/>
            <w:hideMark/>
          </w:tcPr>
          <w:p w14:paraId="0049F3AB" w14:textId="77777777" w:rsidR="00D02E68" w:rsidRPr="00A515CE" w:rsidRDefault="00D02E68" w:rsidP="00214A38">
            <w:pPr>
              <w:widowControl/>
              <w:suppressAutoHyphens w:val="0"/>
              <w:jc w:val="center"/>
              <w:rPr>
                <w:rFonts w:eastAsia="Times New Roman" w:cs="Times New Roman"/>
                <w:kern w:val="0"/>
                <w:sz w:val="20"/>
                <w:szCs w:val="20"/>
                <w:lang w:eastAsia="pl-PL" w:bidi="ar-SA"/>
              </w:rPr>
            </w:pPr>
          </w:p>
        </w:tc>
        <w:tc>
          <w:tcPr>
            <w:tcW w:w="3046" w:type="dxa"/>
            <w:tcBorders>
              <w:top w:val="nil"/>
              <w:left w:val="nil"/>
              <w:bottom w:val="nil"/>
              <w:right w:val="nil"/>
            </w:tcBorders>
            <w:shd w:val="clear" w:color="auto" w:fill="auto"/>
            <w:noWrap/>
            <w:vAlign w:val="bottom"/>
            <w:hideMark/>
          </w:tcPr>
          <w:p w14:paraId="3015A53D"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vAlign w:val="bottom"/>
            <w:hideMark/>
          </w:tcPr>
          <w:p w14:paraId="4970DEE4"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w:t>
            </w:r>
          </w:p>
        </w:tc>
      </w:tr>
      <w:tr w:rsidR="00D02E68" w:rsidRPr="00A515CE" w14:paraId="672C8DF7" w14:textId="77777777" w:rsidTr="00214A38">
        <w:trPr>
          <w:trHeight w:val="600"/>
        </w:trPr>
        <w:tc>
          <w:tcPr>
            <w:tcW w:w="3900" w:type="dxa"/>
            <w:tcBorders>
              <w:top w:val="nil"/>
              <w:left w:val="nil"/>
              <w:bottom w:val="nil"/>
              <w:right w:val="nil"/>
            </w:tcBorders>
            <w:shd w:val="clear" w:color="auto" w:fill="auto"/>
            <w:noWrap/>
            <w:vAlign w:val="bottom"/>
            <w:hideMark/>
          </w:tcPr>
          <w:p w14:paraId="15F82C8E" w14:textId="77777777" w:rsidR="00D02E68" w:rsidRPr="00A515CE" w:rsidRDefault="00D02E68" w:rsidP="00214A38">
            <w:pPr>
              <w:widowControl/>
              <w:suppressAutoHyphens w:val="0"/>
              <w:rPr>
                <w:rFonts w:eastAsia="Times New Roman" w:cs="Times New Roman"/>
                <w:kern w:val="0"/>
                <w:sz w:val="22"/>
                <w:szCs w:val="22"/>
                <w:lang w:eastAsia="pl-PL" w:bidi="ar-SA"/>
              </w:rPr>
            </w:pPr>
          </w:p>
        </w:tc>
        <w:tc>
          <w:tcPr>
            <w:tcW w:w="3046" w:type="dxa"/>
            <w:tcBorders>
              <w:top w:val="nil"/>
              <w:left w:val="nil"/>
              <w:bottom w:val="nil"/>
              <w:right w:val="nil"/>
            </w:tcBorders>
            <w:shd w:val="clear" w:color="auto" w:fill="auto"/>
            <w:noWrap/>
            <w:vAlign w:val="center"/>
            <w:hideMark/>
          </w:tcPr>
          <w:p w14:paraId="6CD1F603"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vAlign w:val="center"/>
            <w:hideMark/>
          </w:tcPr>
          <w:p w14:paraId="4DD7B44B"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pieczęć i podpis pracownika Działu Informatyki</w:t>
            </w:r>
          </w:p>
        </w:tc>
      </w:tr>
      <w:tr w:rsidR="00D02E68" w:rsidRPr="00A515CE" w14:paraId="5475C620" w14:textId="77777777" w:rsidTr="00214A38">
        <w:trPr>
          <w:trHeight w:val="300"/>
        </w:trPr>
        <w:tc>
          <w:tcPr>
            <w:tcW w:w="6946" w:type="dxa"/>
            <w:gridSpan w:val="2"/>
            <w:tcBorders>
              <w:top w:val="nil"/>
              <w:left w:val="nil"/>
              <w:bottom w:val="nil"/>
              <w:right w:val="nil"/>
            </w:tcBorders>
            <w:shd w:val="clear" w:color="auto" w:fill="auto"/>
            <w:noWrap/>
            <w:vAlign w:val="center"/>
            <w:hideMark/>
          </w:tcPr>
          <w:p w14:paraId="334F2C13" w14:textId="77777777" w:rsidR="00D02E68" w:rsidRPr="00A515CE" w:rsidRDefault="00D02E68" w:rsidP="00214A38">
            <w:pPr>
              <w:widowControl/>
              <w:suppressAutoHyphens w:val="0"/>
              <w:rPr>
                <w:rFonts w:eastAsia="Times New Roman" w:cs="Times New Roman"/>
                <w:b/>
                <w:bCs/>
                <w:kern w:val="0"/>
                <w:sz w:val="22"/>
                <w:szCs w:val="22"/>
                <w:lang w:eastAsia="pl-PL" w:bidi="ar-SA"/>
              </w:rPr>
            </w:pPr>
            <w:r w:rsidRPr="00A515CE">
              <w:rPr>
                <w:rFonts w:eastAsia="Times New Roman" w:cs="Times New Roman"/>
                <w:b/>
                <w:bCs/>
                <w:kern w:val="0"/>
                <w:sz w:val="22"/>
                <w:szCs w:val="22"/>
                <w:lang w:eastAsia="pl-PL" w:bidi="ar-SA"/>
              </w:rPr>
              <w:t>Czy uzupełniono dokumentację medyczną:</w:t>
            </w:r>
          </w:p>
        </w:tc>
        <w:tc>
          <w:tcPr>
            <w:tcW w:w="3220" w:type="dxa"/>
            <w:tcBorders>
              <w:top w:val="nil"/>
              <w:left w:val="nil"/>
              <w:bottom w:val="nil"/>
              <w:right w:val="nil"/>
            </w:tcBorders>
            <w:shd w:val="clear" w:color="auto" w:fill="auto"/>
            <w:noWrap/>
            <w:vAlign w:val="bottom"/>
            <w:hideMark/>
          </w:tcPr>
          <w:p w14:paraId="7F5AAB97"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  - Tak *)         □ - Nie*)</w:t>
            </w:r>
          </w:p>
        </w:tc>
      </w:tr>
      <w:tr w:rsidR="00D02E68" w:rsidRPr="00A515CE" w14:paraId="7F0048D4" w14:textId="77777777" w:rsidTr="00214A38">
        <w:trPr>
          <w:trHeight w:val="300"/>
        </w:trPr>
        <w:tc>
          <w:tcPr>
            <w:tcW w:w="3900" w:type="dxa"/>
            <w:tcBorders>
              <w:top w:val="nil"/>
              <w:left w:val="nil"/>
              <w:bottom w:val="nil"/>
              <w:right w:val="nil"/>
            </w:tcBorders>
            <w:shd w:val="clear" w:color="auto" w:fill="auto"/>
            <w:noWrap/>
            <w:vAlign w:val="center"/>
            <w:hideMark/>
          </w:tcPr>
          <w:p w14:paraId="453EA6A5" w14:textId="77777777" w:rsidR="00D02E68" w:rsidRPr="00A515CE" w:rsidRDefault="00D02E68" w:rsidP="00214A38">
            <w:pPr>
              <w:widowControl/>
              <w:suppressAutoHyphens w:val="0"/>
              <w:ind w:firstLineChars="400" w:firstLine="883"/>
              <w:rPr>
                <w:rFonts w:eastAsia="Times New Roman" w:cs="Times New Roman"/>
                <w:b/>
                <w:bCs/>
                <w:kern w:val="0"/>
                <w:sz w:val="22"/>
                <w:szCs w:val="22"/>
                <w:lang w:eastAsia="pl-PL" w:bidi="ar-SA"/>
              </w:rPr>
            </w:pPr>
            <w:r w:rsidRPr="00A515CE">
              <w:rPr>
                <w:rFonts w:eastAsia="Times New Roman" w:cs="Times New Roman"/>
                <w:b/>
                <w:bCs/>
                <w:kern w:val="0"/>
                <w:sz w:val="22"/>
                <w:szCs w:val="22"/>
                <w:lang w:eastAsia="pl-PL" w:bidi="ar-SA"/>
              </w:rPr>
              <w:t xml:space="preserve">*) </w:t>
            </w:r>
            <w:r w:rsidRPr="00A515CE">
              <w:rPr>
                <w:rFonts w:eastAsia="Times New Roman" w:cs="Times New Roman"/>
                <w:kern w:val="0"/>
                <w:sz w:val="22"/>
                <w:szCs w:val="22"/>
                <w:lang w:eastAsia="pl-PL" w:bidi="ar-SA"/>
              </w:rPr>
              <w:t>- zaznaczyć odpowiednie</w:t>
            </w:r>
          </w:p>
        </w:tc>
        <w:tc>
          <w:tcPr>
            <w:tcW w:w="3046" w:type="dxa"/>
            <w:tcBorders>
              <w:top w:val="nil"/>
              <w:left w:val="nil"/>
              <w:bottom w:val="nil"/>
              <w:right w:val="nil"/>
            </w:tcBorders>
            <w:shd w:val="clear" w:color="auto" w:fill="auto"/>
            <w:noWrap/>
            <w:vAlign w:val="bottom"/>
            <w:hideMark/>
          </w:tcPr>
          <w:p w14:paraId="0F8BECCC" w14:textId="77777777" w:rsidR="00D02E68" w:rsidRPr="00A515CE" w:rsidRDefault="00D02E68" w:rsidP="00214A38">
            <w:pPr>
              <w:widowControl/>
              <w:suppressAutoHyphens w:val="0"/>
              <w:ind w:firstLineChars="400" w:firstLine="883"/>
              <w:rPr>
                <w:rFonts w:eastAsia="Times New Roman" w:cs="Times New Roman"/>
                <w:b/>
                <w:bCs/>
                <w:kern w:val="0"/>
                <w:sz w:val="22"/>
                <w:szCs w:val="22"/>
                <w:lang w:eastAsia="pl-PL" w:bidi="ar-SA"/>
              </w:rPr>
            </w:pPr>
          </w:p>
        </w:tc>
        <w:tc>
          <w:tcPr>
            <w:tcW w:w="3220" w:type="dxa"/>
            <w:tcBorders>
              <w:top w:val="nil"/>
              <w:left w:val="nil"/>
              <w:bottom w:val="nil"/>
              <w:right w:val="nil"/>
            </w:tcBorders>
            <w:shd w:val="clear" w:color="auto" w:fill="auto"/>
            <w:noWrap/>
            <w:vAlign w:val="bottom"/>
            <w:hideMark/>
          </w:tcPr>
          <w:p w14:paraId="06081452" w14:textId="77777777" w:rsidR="00D02E68" w:rsidRPr="00A515CE" w:rsidRDefault="00D02E68" w:rsidP="00214A38">
            <w:pPr>
              <w:widowControl/>
              <w:suppressAutoHyphens w:val="0"/>
              <w:rPr>
                <w:rFonts w:eastAsia="Times New Roman" w:cs="Times New Roman"/>
                <w:kern w:val="0"/>
                <w:sz w:val="20"/>
                <w:szCs w:val="20"/>
                <w:lang w:eastAsia="pl-PL" w:bidi="ar-SA"/>
              </w:rPr>
            </w:pPr>
          </w:p>
        </w:tc>
      </w:tr>
      <w:tr w:rsidR="00D02E68" w:rsidRPr="00A515CE" w14:paraId="76054EDA" w14:textId="77777777" w:rsidTr="00214A38">
        <w:trPr>
          <w:trHeight w:val="540"/>
        </w:trPr>
        <w:tc>
          <w:tcPr>
            <w:tcW w:w="3900" w:type="dxa"/>
            <w:tcBorders>
              <w:top w:val="nil"/>
              <w:left w:val="nil"/>
              <w:bottom w:val="nil"/>
              <w:right w:val="nil"/>
            </w:tcBorders>
            <w:shd w:val="clear" w:color="auto" w:fill="auto"/>
            <w:noWrap/>
            <w:vAlign w:val="bottom"/>
            <w:hideMark/>
          </w:tcPr>
          <w:p w14:paraId="48F6F250" w14:textId="77777777" w:rsidR="00D02E68" w:rsidRDefault="00D02E68" w:rsidP="00214A38">
            <w:pPr>
              <w:widowControl/>
              <w:suppressAutoHyphens w:val="0"/>
              <w:rPr>
                <w:rFonts w:eastAsia="Times New Roman" w:cs="Times New Roman"/>
                <w:kern w:val="0"/>
                <w:sz w:val="22"/>
                <w:szCs w:val="22"/>
                <w:lang w:eastAsia="pl-PL" w:bidi="ar-SA"/>
              </w:rPr>
            </w:pPr>
          </w:p>
          <w:p w14:paraId="44BAC64C" w14:textId="77777777" w:rsidR="00D02E68" w:rsidRDefault="00D02E68" w:rsidP="00214A38">
            <w:pPr>
              <w:widowControl/>
              <w:suppressAutoHyphens w:val="0"/>
              <w:rPr>
                <w:rFonts w:eastAsia="Times New Roman" w:cs="Times New Roman"/>
                <w:kern w:val="0"/>
                <w:sz w:val="22"/>
                <w:szCs w:val="22"/>
                <w:lang w:eastAsia="pl-PL" w:bidi="ar-SA"/>
              </w:rPr>
            </w:pPr>
          </w:p>
          <w:p w14:paraId="4C562647"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Zatwierdzam</w:t>
            </w:r>
          </w:p>
        </w:tc>
        <w:tc>
          <w:tcPr>
            <w:tcW w:w="3046" w:type="dxa"/>
            <w:tcBorders>
              <w:top w:val="nil"/>
              <w:left w:val="nil"/>
              <w:bottom w:val="nil"/>
              <w:right w:val="nil"/>
            </w:tcBorders>
            <w:shd w:val="clear" w:color="auto" w:fill="auto"/>
            <w:noWrap/>
            <w:vAlign w:val="bottom"/>
            <w:hideMark/>
          </w:tcPr>
          <w:p w14:paraId="20075560" w14:textId="77777777" w:rsidR="00D02E68" w:rsidRPr="00A515CE" w:rsidRDefault="00D02E68" w:rsidP="00214A38">
            <w:pPr>
              <w:widowControl/>
              <w:suppressAutoHyphens w:val="0"/>
              <w:rPr>
                <w:rFonts w:eastAsia="Times New Roman" w:cs="Times New Roman"/>
                <w:kern w:val="0"/>
                <w:sz w:val="22"/>
                <w:szCs w:val="22"/>
                <w:lang w:eastAsia="pl-PL" w:bidi="ar-SA"/>
              </w:rPr>
            </w:pPr>
          </w:p>
        </w:tc>
        <w:tc>
          <w:tcPr>
            <w:tcW w:w="3220" w:type="dxa"/>
            <w:tcBorders>
              <w:top w:val="nil"/>
              <w:left w:val="nil"/>
              <w:bottom w:val="nil"/>
              <w:right w:val="nil"/>
            </w:tcBorders>
            <w:shd w:val="clear" w:color="auto" w:fill="auto"/>
            <w:noWrap/>
            <w:vAlign w:val="bottom"/>
            <w:hideMark/>
          </w:tcPr>
          <w:p w14:paraId="546306B6" w14:textId="77777777" w:rsidR="00D02E68" w:rsidRPr="00A515CE" w:rsidRDefault="00D02E68" w:rsidP="00214A38">
            <w:pPr>
              <w:widowControl/>
              <w:suppressAutoHyphens w:val="0"/>
              <w:jc w:val="center"/>
              <w:rPr>
                <w:rFonts w:eastAsia="Times New Roman" w:cs="Times New Roman"/>
                <w:kern w:val="0"/>
                <w:sz w:val="20"/>
                <w:szCs w:val="20"/>
                <w:lang w:eastAsia="pl-PL" w:bidi="ar-SA"/>
              </w:rPr>
            </w:pPr>
          </w:p>
        </w:tc>
      </w:tr>
      <w:tr w:rsidR="00D02E68" w:rsidRPr="00A515CE" w14:paraId="7A3D72EC" w14:textId="77777777" w:rsidTr="00214A38">
        <w:trPr>
          <w:trHeight w:val="300"/>
        </w:trPr>
        <w:tc>
          <w:tcPr>
            <w:tcW w:w="3900" w:type="dxa"/>
            <w:tcBorders>
              <w:top w:val="nil"/>
              <w:left w:val="nil"/>
              <w:bottom w:val="nil"/>
              <w:right w:val="nil"/>
            </w:tcBorders>
            <w:shd w:val="clear" w:color="auto" w:fill="auto"/>
            <w:noWrap/>
            <w:vAlign w:val="center"/>
            <w:hideMark/>
          </w:tcPr>
          <w:p w14:paraId="44AF0020" w14:textId="77777777" w:rsidR="00D02E68" w:rsidRPr="00A515CE" w:rsidRDefault="00D02E68" w:rsidP="00214A38">
            <w:pPr>
              <w:widowControl/>
              <w:suppressAutoHyphens w:val="0"/>
              <w:jc w:val="center"/>
              <w:rPr>
                <w:rFonts w:eastAsia="Times New Roman" w:cs="Times New Roman"/>
                <w:kern w:val="0"/>
                <w:sz w:val="20"/>
                <w:szCs w:val="20"/>
                <w:lang w:eastAsia="pl-PL" w:bidi="ar-SA"/>
              </w:rPr>
            </w:pPr>
          </w:p>
        </w:tc>
        <w:tc>
          <w:tcPr>
            <w:tcW w:w="3046" w:type="dxa"/>
            <w:tcBorders>
              <w:top w:val="nil"/>
              <w:left w:val="nil"/>
              <w:bottom w:val="nil"/>
              <w:right w:val="nil"/>
            </w:tcBorders>
            <w:shd w:val="clear" w:color="auto" w:fill="auto"/>
            <w:noWrap/>
            <w:vAlign w:val="bottom"/>
            <w:hideMark/>
          </w:tcPr>
          <w:p w14:paraId="08A49A14"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noWrap/>
            <w:vAlign w:val="bottom"/>
            <w:hideMark/>
          </w:tcPr>
          <w:p w14:paraId="2DB7AB90"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w:t>
            </w:r>
          </w:p>
        </w:tc>
      </w:tr>
      <w:tr w:rsidR="00D02E68" w:rsidRPr="00A515CE" w14:paraId="00D8C965" w14:textId="77777777" w:rsidTr="00214A38">
        <w:trPr>
          <w:trHeight w:val="600"/>
        </w:trPr>
        <w:tc>
          <w:tcPr>
            <w:tcW w:w="3900" w:type="dxa"/>
            <w:tcBorders>
              <w:top w:val="nil"/>
              <w:left w:val="nil"/>
              <w:bottom w:val="nil"/>
              <w:right w:val="nil"/>
            </w:tcBorders>
            <w:shd w:val="clear" w:color="auto" w:fill="auto"/>
            <w:noWrap/>
            <w:vAlign w:val="center"/>
            <w:hideMark/>
          </w:tcPr>
          <w:p w14:paraId="226ED01B" w14:textId="77777777" w:rsidR="00D02E68" w:rsidRPr="00A515CE" w:rsidRDefault="00D02E68" w:rsidP="00214A38">
            <w:pPr>
              <w:widowControl/>
              <w:suppressAutoHyphens w:val="0"/>
              <w:rPr>
                <w:rFonts w:eastAsia="Times New Roman" w:cs="Times New Roman"/>
                <w:kern w:val="0"/>
                <w:sz w:val="22"/>
                <w:szCs w:val="22"/>
                <w:lang w:eastAsia="pl-PL" w:bidi="ar-SA"/>
              </w:rPr>
            </w:pPr>
          </w:p>
        </w:tc>
        <w:tc>
          <w:tcPr>
            <w:tcW w:w="3046" w:type="dxa"/>
            <w:tcBorders>
              <w:top w:val="nil"/>
              <w:left w:val="nil"/>
              <w:bottom w:val="nil"/>
              <w:right w:val="nil"/>
            </w:tcBorders>
            <w:shd w:val="clear" w:color="auto" w:fill="auto"/>
            <w:noWrap/>
            <w:vAlign w:val="bottom"/>
            <w:hideMark/>
          </w:tcPr>
          <w:p w14:paraId="103265C4" w14:textId="77777777" w:rsidR="00D02E68" w:rsidRPr="00A515CE" w:rsidRDefault="00D02E68" w:rsidP="00214A38">
            <w:pPr>
              <w:widowControl/>
              <w:suppressAutoHyphens w:val="0"/>
              <w:rPr>
                <w:rFonts w:eastAsia="Times New Roman" w:cs="Times New Roman"/>
                <w:kern w:val="0"/>
                <w:sz w:val="20"/>
                <w:szCs w:val="20"/>
                <w:lang w:eastAsia="pl-PL" w:bidi="ar-SA"/>
              </w:rPr>
            </w:pPr>
          </w:p>
        </w:tc>
        <w:tc>
          <w:tcPr>
            <w:tcW w:w="3220" w:type="dxa"/>
            <w:tcBorders>
              <w:top w:val="nil"/>
              <w:left w:val="nil"/>
              <w:bottom w:val="nil"/>
              <w:right w:val="nil"/>
            </w:tcBorders>
            <w:shd w:val="clear" w:color="auto" w:fill="auto"/>
            <w:vAlign w:val="bottom"/>
            <w:hideMark/>
          </w:tcPr>
          <w:p w14:paraId="7876CE64" w14:textId="77777777" w:rsidR="00D02E68" w:rsidRPr="00A515CE" w:rsidRDefault="00D02E68" w:rsidP="00214A38">
            <w:pPr>
              <w:widowControl/>
              <w:suppressAutoHyphens w:val="0"/>
              <w:rPr>
                <w:rFonts w:eastAsia="Times New Roman" w:cs="Times New Roman"/>
                <w:kern w:val="0"/>
                <w:sz w:val="22"/>
                <w:szCs w:val="22"/>
                <w:lang w:eastAsia="pl-PL" w:bidi="ar-SA"/>
              </w:rPr>
            </w:pPr>
            <w:r w:rsidRPr="00A515CE">
              <w:rPr>
                <w:rFonts w:eastAsia="Times New Roman" w:cs="Times New Roman"/>
                <w:kern w:val="0"/>
                <w:sz w:val="22"/>
                <w:szCs w:val="22"/>
                <w:lang w:eastAsia="pl-PL" w:bidi="ar-SA"/>
              </w:rPr>
              <w:t>pieczęć i podpis Kierownika Zakładu Diagnostyki Obrazowej</w:t>
            </w:r>
          </w:p>
        </w:tc>
      </w:tr>
    </w:tbl>
    <w:p w14:paraId="74CC61AB"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485C3A52"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5BE23117"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0E9A12FE"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2AC0058F" w14:textId="77777777" w:rsidR="00D02E68" w:rsidRDefault="00D02E68" w:rsidP="00F334AF">
      <w:pPr>
        <w:pStyle w:val="Tekstpodstawowy"/>
        <w:spacing w:after="0" w:line="276" w:lineRule="auto"/>
        <w:jc w:val="center"/>
        <w:rPr>
          <w:rFonts w:eastAsia="Arial" w:cs="Times New Roman"/>
          <w:color w:val="000000"/>
          <w:spacing w:val="-2"/>
          <w:w w:val="83"/>
          <w:sz w:val="22"/>
          <w:szCs w:val="22"/>
        </w:rPr>
      </w:pPr>
    </w:p>
    <w:p w14:paraId="4135A45C" w14:textId="6DD12036" w:rsidR="00D02E68" w:rsidRPr="00D02E68" w:rsidRDefault="00D02E68" w:rsidP="00D02E68">
      <w:pPr>
        <w:widowControl/>
        <w:suppressAutoHyphens w:val="0"/>
        <w:spacing w:line="276" w:lineRule="auto"/>
        <w:jc w:val="right"/>
        <w:rPr>
          <w:rFonts w:eastAsia="Calibri" w:cs="Times New Roman"/>
          <w:b/>
          <w:bCs/>
          <w:kern w:val="2"/>
          <w:sz w:val="22"/>
          <w:szCs w:val="22"/>
          <w:lang w:eastAsia="en-US" w:bidi="ar-SA"/>
          <w14:ligatures w14:val="standardContextual"/>
        </w:rPr>
      </w:pPr>
      <w:r w:rsidRPr="00D02E68">
        <w:rPr>
          <w:rFonts w:ascii="Calibri" w:eastAsia="Calibri" w:hAnsi="Calibri" w:cs="Calibri"/>
          <w:kern w:val="2"/>
          <w:sz w:val="22"/>
          <w:szCs w:val="22"/>
          <w:lang w:eastAsia="en-US" w:bidi="ar-SA"/>
          <w14:ligatures w14:val="standardContextual"/>
        </w:rPr>
        <w:tab/>
      </w:r>
      <w:r w:rsidRPr="00D02E68">
        <w:rPr>
          <w:rFonts w:ascii="Calibri" w:eastAsia="Calibri" w:hAnsi="Calibri" w:cs="Calibri"/>
          <w:kern w:val="2"/>
          <w:sz w:val="22"/>
          <w:szCs w:val="22"/>
          <w:lang w:eastAsia="en-US" w:bidi="ar-SA"/>
          <w14:ligatures w14:val="standardContextual"/>
        </w:rPr>
        <w:tab/>
      </w:r>
      <w:r w:rsidRPr="00D02E68">
        <w:rPr>
          <w:rFonts w:ascii="Calibri" w:eastAsia="Calibri" w:hAnsi="Calibri" w:cs="Calibri"/>
          <w:kern w:val="2"/>
          <w:sz w:val="22"/>
          <w:szCs w:val="22"/>
          <w:lang w:eastAsia="en-US" w:bidi="ar-SA"/>
          <w14:ligatures w14:val="standardContextual"/>
        </w:rPr>
        <w:tab/>
      </w:r>
      <w:r w:rsidRPr="00D02E68">
        <w:rPr>
          <w:rFonts w:ascii="Calibri" w:eastAsia="Calibri" w:hAnsi="Calibri" w:cs="Calibri"/>
          <w:kern w:val="2"/>
          <w:sz w:val="22"/>
          <w:szCs w:val="22"/>
          <w:lang w:eastAsia="en-US" w:bidi="ar-SA"/>
          <w14:ligatures w14:val="standardContextual"/>
        </w:rPr>
        <w:tab/>
      </w:r>
      <w:r w:rsidRPr="00D02E68">
        <w:rPr>
          <w:rFonts w:ascii="Calibri" w:eastAsia="Calibri" w:hAnsi="Calibri" w:cs="Calibri"/>
          <w:kern w:val="2"/>
          <w:sz w:val="22"/>
          <w:szCs w:val="22"/>
          <w:lang w:eastAsia="en-US" w:bidi="ar-SA"/>
          <w14:ligatures w14:val="standardContextual"/>
        </w:rPr>
        <w:tab/>
      </w:r>
      <w:r w:rsidRPr="00D02E68">
        <w:rPr>
          <w:rFonts w:ascii="Calibri" w:eastAsia="Calibri" w:hAnsi="Calibri" w:cs="Calibri"/>
          <w:kern w:val="2"/>
          <w:sz w:val="22"/>
          <w:szCs w:val="22"/>
          <w:lang w:eastAsia="en-US" w:bidi="ar-SA"/>
          <w14:ligatures w14:val="standardContextual"/>
        </w:rPr>
        <w:tab/>
      </w:r>
      <w:r w:rsidRPr="00D02E68">
        <w:rPr>
          <w:rFonts w:eastAsia="Calibri" w:cs="Times New Roman"/>
          <w:kern w:val="2"/>
          <w:sz w:val="22"/>
          <w:szCs w:val="22"/>
          <w:lang w:eastAsia="en-US" w:bidi="ar-SA"/>
          <w14:ligatures w14:val="standardContextual"/>
        </w:rPr>
        <w:t xml:space="preserve">                                    </w:t>
      </w:r>
      <w:r w:rsidRPr="00D02E68">
        <w:rPr>
          <w:rFonts w:eastAsia="Calibri" w:cs="Times New Roman"/>
          <w:b/>
          <w:bCs/>
          <w:kern w:val="2"/>
          <w:sz w:val="22"/>
          <w:szCs w:val="22"/>
          <w:lang w:eastAsia="en-US" w:bidi="ar-SA"/>
          <w14:ligatures w14:val="standardContextual"/>
        </w:rPr>
        <w:t>Załącznik nr 3</w:t>
      </w:r>
    </w:p>
    <w:p w14:paraId="41EF34CA" w14:textId="74AF6495" w:rsidR="00D02E68" w:rsidRPr="00D02E68" w:rsidRDefault="00D02E68" w:rsidP="00D02E68">
      <w:pPr>
        <w:widowControl/>
        <w:suppressAutoHyphens w:val="0"/>
        <w:spacing w:line="276" w:lineRule="auto"/>
        <w:jc w:val="right"/>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ab/>
      </w:r>
      <w:r w:rsidRPr="00D02E68">
        <w:rPr>
          <w:rFonts w:eastAsia="Calibri" w:cs="Times New Roman"/>
          <w:kern w:val="2"/>
          <w:sz w:val="22"/>
          <w:szCs w:val="22"/>
          <w:lang w:eastAsia="en-US" w:bidi="ar-SA"/>
          <w14:ligatures w14:val="standardContextual"/>
        </w:rPr>
        <w:tab/>
      </w:r>
      <w:r w:rsidRPr="00D02E68">
        <w:rPr>
          <w:rFonts w:eastAsia="Calibri" w:cs="Times New Roman"/>
          <w:kern w:val="2"/>
          <w:sz w:val="22"/>
          <w:szCs w:val="22"/>
          <w:lang w:eastAsia="en-US" w:bidi="ar-SA"/>
          <w14:ligatures w14:val="standardContextual"/>
        </w:rPr>
        <w:tab/>
      </w:r>
      <w:r w:rsidRPr="00D02E68">
        <w:rPr>
          <w:rFonts w:eastAsia="Calibri" w:cs="Times New Roman"/>
          <w:kern w:val="2"/>
          <w:sz w:val="22"/>
          <w:szCs w:val="22"/>
          <w:lang w:eastAsia="en-US" w:bidi="ar-SA"/>
          <w14:ligatures w14:val="standardContextual"/>
        </w:rPr>
        <w:tab/>
      </w:r>
      <w:r w:rsidRPr="00D02E68">
        <w:rPr>
          <w:rFonts w:eastAsia="Calibri" w:cs="Times New Roman"/>
          <w:kern w:val="2"/>
          <w:sz w:val="22"/>
          <w:szCs w:val="22"/>
          <w:lang w:eastAsia="en-US" w:bidi="ar-SA"/>
          <w14:ligatures w14:val="standardContextual"/>
        </w:rPr>
        <w:tab/>
      </w:r>
      <w:r w:rsidRPr="00D02E68">
        <w:rPr>
          <w:rFonts w:eastAsia="Calibri" w:cs="Times New Roman"/>
          <w:kern w:val="2"/>
          <w:sz w:val="22"/>
          <w:szCs w:val="22"/>
          <w:lang w:eastAsia="en-US" w:bidi="ar-SA"/>
          <w14:ligatures w14:val="standardContextual"/>
        </w:rPr>
        <w:tab/>
        <w:t xml:space="preserve">                                     do </w:t>
      </w:r>
      <w:r w:rsidRPr="00D02E68">
        <w:rPr>
          <w:rFonts w:eastAsia="Calibri" w:cs="Times New Roman"/>
          <w:bCs/>
          <w:kern w:val="0"/>
          <w:sz w:val="22"/>
          <w:szCs w:val="22"/>
          <w:lang w:eastAsia="en-US" w:bidi="ar-SA"/>
        </w:rPr>
        <w:t>Umowy na świadczenie usługi  z zakresu</w:t>
      </w:r>
      <w:r w:rsidRPr="00D02E68">
        <w:rPr>
          <w:rFonts w:cs="Times New Roman"/>
          <w:sz w:val="22"/>
          <w:szCs w:val="22"/>
        </w:rPr>
        <w:t xml:space="preserve"> </w:t>
      </w:r>
      <w:r w:rsidRPr="00D02E68">
        <w:rPr>
          <w:rFonts w:eastAsia="Calibri" w:cs="Times New Roman"/>
          <w:bCs/>
          <w:kern w:val="0"/>
          <w:sz w:val="22"/>
          <w:szCs w:val="22"/>
          <w:lang w:eastAsia="en-US" w:bidi="ar-SA"/>
        </w:rPr>
        <w:t>Wykonywanie badań USG DOPPLER</w:t>
      </w:r>
    </w:p>
    <w:p w14:paraId="46685138" w14:textId="77777777" w:rsidR="00D02E68" w:rsidRPr="00D02E68" w:rsidRDefault="00D02E68" w:rsidP="00D02E68">
      <w:pPr>
        <w:widowControl/>
        <w:suppressAutoHyphens w:val="0"/>
        <w:spacing w:line="276" w:lineRule="auto"/>
        <w:rPr>
          <w:rFonts w:eastAsia="Calibri" w:cs="Times New Roman"/>
          <w:b/>
          <w:kern w:val="2"/>
          <w:sz w:val="22"/>
          <w:szCs w:val="22"/>
          <w:lang w:eastAsia="en-US" w:bidi="ar-SA"/>
          <w14:ligatures w14:val="standardContextual"/>
        </w:rPr>
      </w:pPr>
    </w:p>
    <w:p w14:paraId="3BD073E2" w14:textId="77777777" w:rsidR="00D02E68" w:rsidRDefault="00D02E68" w:rsidP="00D02E68">
      <w:pPr>
        <w:widowControl/>
        <w:suppressAutoHyphens w:val="0"/>
        <w:spacing w:line="276" w:lineRule="auto"/>
        <w:jc w:val="center"/>
        <w:rPr>
          <w:rFonts w:eastAsia="Calibri" w:cs="Times New Roman"/>
          <w:b/>
          <w:kern w:val="2"/>
          <w:sz w:val="22"/>
          <w:szCs w:val="22"/>
          <w:lang w:eastAsia="en-US" w:bidi="ar-SA"/>
          <w14:ligatures w14:val="standardContextual"/>
        </w:rPr>
      </w:pPr>
    </w:p>
    <w:p w14:paraId="11B6E2CE" w14:textId="77777777" w:rsidR="00D02E68" w:rsidRDefault="00D02E68" w:rsidP="00377474">
      <w:pPr>
        <w:widowControl/>
        <w:suppressAutoHyphens w:val="0"/>
        <w:spacing w:line="276" w:lineRule="auto"/>
        <w:jc w:val="both"/>
        <w:rPr>
          <w:rFonts w:eastAsia="Calibri" w:cs="Times New Roman"/>
          <w:b/>
          <w:kern w:val="2"/>
          <w:sz w:val="22"/>
          <w:szCs w:val="22"/>
          <w:lang w:eastAsia="en-US" w:bidi="ar-SA"/>
          <w14:ligatures w14:val="standardContextual"/>
        </w:rPr>
      </w:pPr>
    </w:p>
    <w:p w14:paraId="2B009E39" w14:textId="46FA7713"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UMOWA POWIERZENIA PRZETWARZANIA DANYCH OSOBOWYCH</w:t>
      </w:r>
    </w:p>
    <w:p w14:paraId="51C2B21E"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(dalej jako: ,,</w:t>
      </w:r>
      <w:r w:rsidRPr="00D02E68">
        <w:rPr>
          <w:rFonts w:eastAsia="Calibri" w:cs="Times New Roman"/>
          <w:b/>
          <w:bCs/>
          <w:kern w:val="2"/>
          <w:sz w:val="22"/>
          <w:szCs w:val="22"/>
          <w:lang w:eastAsia="en-US" w:bidi="ar-SA"/>
          <w14:ligatures w14:val="standardContextual"/>
        </w:rPr>
        <w:t>Umowa powierzenia</w:t>
      </w:r>
      <w:r w:rsidRPr="00D02E68">
        <w:rPr>
          <w:rFonts w:eastAsia="Calibri" w:cs="Times New Roman"/>
          <w:kern w:val="2"/>
          <w:sz w:val="22"/>
          <w:szCs w:val="22"/>
          <w:lang w:eastAsia="en-US" w:bidi="ar-SA"/>
          <w14:ligatures w14:val="standardContextual"/>
        </w:rPr>
        <w:t>”)</w:t>
      </w:r>
    </w:p>
    <w:p w14:paraId="353818B1" w14:textId="47B1A0F6" w:rsidR="00D02E68" w:rsidRPr="00D02E68" w:rsidRDefault="00377474" w:rsidP="00377474">
      <w:pPr>
        <w:widowControl/>
        <w:suppressAutoHyphens w:val="0"/>
        <w:spacing w:line="276" w:lineRule="auto"/>
        <w:jc w:val="both"/>
        <w:rPr>
          <w:rFonts w:eastAsia="Calibri" w:cs="Times New Roman"/>
          <w:kern w:val="2"/>
          <w:sz w:val="22"/>
          <w:szCs w:val="22"/>
          <w:lang w:eastAsia="en-US" w:bidi="ar-SA"/>
          <w14:ligatures w14:val="standardContextual"/>
        </w:rPr>
      </w:pPr>
      <w:r>
        <w:rPr>
          <w:rFonts w:eastAsia="Calibri" w:cs="Times New Roman"/>
          <w:kern w:val="2"/>
          <w:sz w:val="22"/>
          <w:szCs w:val="22"/>
          <w:lang w:eastAsia="en-US" w:bidi="ar-SA"/>
          <w14:ligatures w14:val="standardContextual"/>
        </w:rPr>
        <w:t>z</w:t>
      </w:r>
      <w:r w:rsidR="00D02E68" w:rsidRPr="00D02E68">
        <w:rPr>
          <w:rFonts w:eastAsia="Calibri" w:cs="Times New Roman"/>
          <w:kern w:val="2"/>
          <w:sz w:val="22"/>
          <w:szCs w:val="22"/>
          <w:lang w:eastAsia="en-US" w:bidi="ar-SA"/>
          <w14:ligatures w14:val="standardContextual"/>
        </w:rPr>
        <w:t>awarta …………… r. pomiędzy:</w:t>
      </w:r>
    </w:p>
    <w:p w14:paraId="44181871"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p>
    <w:p w14:paraId="6B6E6E3B" w14:textId="77777777" w:rsidR="00D02E68" w:rsidRPr="00D02E68" w:rsidRDefault="00D02E68" w:rsidP="00377474">
      <w:pPr>
        <w:widowControl/>
        <w:suppressAutoHyphens w:val="0"/>
        <w:autoSpaceDE w:val="0"/>
        <w:autoSpaceDN w:val="0"/>
        <w:adjustRightInd w:val="0"/>
        <w:spacing w:line="276" w:lineRule="auto"/>
        <w:jc w:val="both"/>
        <w:rPr>
          <w:rFonts w:eastAsia="Times New Roman" w:cs="Times New Roman"/>
          <w:kern w:val="0"/>
          <w:sz w:val="22"/>
          <w:szCs w:val="22"/>
          <w:lang w:eastAsia="pl-PL" w:bidi="ar-SA"/>
        </w:rPr>
      </w:pPr>
      <w:r w:rsidRPr="00D02E68">
        <w:rPr>
          <w:rFonts w:eastAsia="Times New Roman" w:cs="Times New Roman"/>
          <w:b/>
          <w:bCs/>
          <w:color w:val="000000"/>
          <w:kern w:val="0"/>
          <w:sz w:val="22"/>
          <w:szCs w:val="22"/>
          <w:lang w:eastAsia="pl-PL" w:bidi="ar-SA"/>
        </w:rPr>
        <w:t xml:space="preserve">Szpitalem Neuropsychiatrycznym im. Prof. Mieczysława Kaczyńskiego Samodzielnym Publicznym Zakładem Opieki Zdrowotnej z siedzibą przy ul. Abramowickiej </w:t>
      </w:r>
      <w:r w:rsidRPr="00D02E68">
        <w:rPr>
          <w:rFonts w:eastAsia="Times New Roman" w:cs="Times New Roman"/>
          <w:color w:val="000000"/>
          <w:kern w:val="0"/>
          <w:sz w:val="22"/>
          <w:szCs w:val="22"/>
          <w:lang w:eastAsia="pl-PL" w:bidi="ar-SA"/>
        </w:rPr>
        <w:t xml:space="preserve">2 </w:t>
      </w:r>
      <w:r w:rsidRPr="00D02E68">
        <w:rPr>
          <w:rFonts w:eastAsia="Times New Roman" w:cs="Times New Roman"/>
          <w:b/>
          <w:bCs/>
          <w:color w:val="000000"/>
          <w:kern w:val="0"/>
          <w:sz w:val="22"/>
          <w:szCs w:val="22"/>
          <w:lang w:eastAsia="pl-PL" w:bidi="ar-SA"/>
        </w:rPr>
        <w:t xml:space="preserve">w Lublinie,  20-442 Lublin </w:t>
      </w:r>
      <w:r w:rsidRPr="00D02E68">
        <w:rPr>
          <w:rFonts w:eastAsia="Times New Roman" w:cs="Times New Roman"/>
          <w:color w:val="000000"/>
          <w:kern w:val="0"/>
          <w:sz w:val="22"/>
          <w:szCs w:val="22"/>
          <w:lang w:eastAsia="pl-PL" w:bidi="ar-SA"/>
        </w:rPr>
        <w:t xml:space="preserve">wpisanym do </w:t>
      </w:r>
      <w:r w:rsidRPr="00D02E68">
        <w:rPr>
          <w:rFonts w:eastAsia="Verdana" w:cs="Times New Roman"/>
          <w:kern w:val="0"/>
          <w:sz w:val="22"/>
          <w:szCs w:val="22"/>
          <w:lang w:eastAsia="en-US" w:bidi="ar-SA"/>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D02E68">
        <w:rPr>
          <w:rFonts w:eastAsia="Times New Roman" w:cs="Times New Roman"/>
          <w:color w:val="000000"/>
          <w:kern w:val="0"/>
          <w:sz w:val="22"/>
          <w:szCs w:val="22"/>
          <w:lang w:eastAsia="pl-PL" w:bidi="ar-SA"/>
        </w:rPr>
        <w:t>pod nr KRS 0000004020, NIP 946 21 60 056, REGON 431019046</w:t>
      </w:r>
    </w:p>
    <w:p w14:paraId="0687BCB5"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rPr>
      </w:pPr>
      <w:r w:rsidRPr="00D02E68">
        <w:rPr>
          <w:rFonts w:eastAsia="Calibri" w:cs="Times New Roman"/>
          <w:kern w:val="2"/>
          <w:sz w:val="22"/>
          <w:szCs w:val="22"/>
          <w:lang w:eastAsia="en-US" w:bidi="ar-SA"/>
        </w:rPr>
        <w:t>reprezentowanym przez : ……………………………………………….. – Dyrektora,</w:t>
      </w:r>
    </w:p>
    <w:p w14:paraId="205F1531" w14:textId="77777777" w:rsidR="00D02E68" w:rsidRPr="00D02E68" w:rsidRDefault="00D02E68" w:rsidP="00377474">
      <w:pPr>
        <w:widowControl/>
        <w:suppressAutoHyphens w:val="0"/>
        <w:spacing w:line="276" w:lineRule="auto"/>
        <w:jc w:val="both"/>
        <w:rPr>
          <w:rFonts w:eastAsia="Calibri" w:cs="Times New Roman"/>
          <w:b/>
          <w:kern w:val="0"/>
          <w:sz w:val="22"/>
          <w:szCs w:val="22"/>
          <w:lang w:eastAsia="en-US" w:bidi="ar-SA"/>
        </w:rPr>
      </w:pPr>
      <w:r w:rsidRPr="00D02E68">
        <w:rPr>
          <w:rFonts w:eastAsia="Calibri" w:cs="Times New Roman"/>
          <w:kern w:val="0"/>
          <w:sz w:val="22"/>
          <w:szCs w:val="22"/>
          <w:lang w:eastAsia="en-US" w:bidi="ar-SA"/>
        </w:rPr>
        <w:t xml:space="preserve">zwanym w dalszej części Umowy </w:t>
      </w:r>
      <w:r w:rsidRPr="00D02E68">
        <w:rPr>
          <w:rFonts w:eastAsia="Calibri" w:cs="Times New Roman"/>
          <w:b/>
          <w:kern w:val="0"/>
          <w:sz w:val="22"/>
          <w:szCs w:val="22"/>
          <w:lang w:eastAsia="en-US" w:bidi="ar-SA"/>
        </w:rPr>
        <w:t>„Administratorem danych”,</w:t>
      </w:r>
    </w:p>
    <w:p w14:paraId="7ABCBD6F"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p>
    <w:p w14:paraId="35BC33DA"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a</w:t>
      </w:r>
    </w:p>
    <w:p w14:paraId="101DF4A9"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p>
    <w:p w14:paraId="683FAF4A" w14:textId="77777777" w:rsidR="00D02E68" w:rsidRPr="00D02E68" w:rsidRDefault="00D02E68" w:rsidP="00377474">
      <w:pPr>
        <w:widowControl/>
        <w:suppressAutoHyphens w:val="0"/>
        <w:spacing w:line="276" w:lineRule="auto"/>
        <w:jc w:val="both"/>
        <w:rPr>
          <w:rFonts w:eastAsia="Calibri" w:cs="Times New Roman"/>
          <w:bCs/>
          <w:kern w:val="0"/>
          <w:sz w:val="22"/>
          <w:szCs w:val="22"/>
          <w:lang w:eastAsia="en-US" w:bidi="ar-SA"/>
        </w:rPr>
      </w:pPr>
      <w:r w:rsidRPr="00D02E68">
        <w:rPr>
          <w:rFonts w:eastAsia="Calibri" w:cs="Times New Roman"/>
          <w:bCs/>
          <w:kern w:val="0"/>
          <w:sz w:val="22"/>
          <w:szCs w:val="22"/>
          <w:lang w:eastAsia="en-US" w:bidi="ar-SA"/>
        </w:rPr>
        <w:t>reprezentowaną przez:  ………………………………………………</w:t>
      </w:r>
    </w:p>
    <w:p w14:paraId="6E34970D" w14:textId="77777777" w:rsidR="00D02E68" w:rsidRPr="00D02E68" w:rsidRDefault="00D02E68" w:rsidP="00377474">
      <w:pPr>
        <w:widowControl/>
        <w:suppressAutoHyphens w:val="0"/>
        <w:spacing w:line="276" w:lineRule="auto"/>
        <w:jc w:val="both"/>
        <w:rPr>
          <w:rFonts w:eastAsia="Calibri" w:cs="Times New Roman"/>
          <w:b/>
          <w:kern w:val="0"/>
          <w:sz w:val="22"/>
          <w:szCs w:val="22"/>
          <w:lang w:eastAsia="en-US" w:bidi="ar-SA"/>
        </w:rPr>
      </w:pPr>
    </w:p>
    <w:p w14:paraId="7293C083" w14:textId="77777777" w:rsidR="00D02E68" w:rsidRPr="00D02E68" w:rsidRDefault="00D02E68" w:rsidP="00377474">
      <w:pPr>
        <w:widowControl/>
        <w:suppressAutoHyphens w:val="0"/>
        <w:spacing w:line="276" w:lineRule="auto"/>
        <w:jc w:val="both"/>
        <w:rPr>
          <w:rFonts w:eastAsia="Calibri" w:cs="Times New Roman"/>
          <w:bCs/>
          <w:kern w:val="0"/>
          <w:sz w:val="22"/>
          <w:szCs w:val="22"/>
          <w:lang w:eastAsia="en-US" w:bidi="ar-SA"/>
        </w:rPr>
      </w:pPr>
      <w:r w:rsidRPr="00D02E68">
        <w:rPr>
          <w:rFonts w:eastAsia="Calibri" w:cs="Times New Roman"/>
          <w:bCs/>
          <w:kern w:val="0"/>
          <w:sz w:val="22"/>
          <w:szCs w:val="22"/>
          <w:lang w:eastAsia="en-US" w:bidi="ar-SA"/>
        </w:rPr>
        <w:t xml:space="preserve">zwaną dalej: Procesorem </w:t>
      </w:r>
      <w:r w:rsidRPr="00D02E68">
        <w:rPr>
          <w:rFonts w:eastAsia="Calibri" w:cs="Times New Roman"/>
          <w:b/>
          <w:kern w:val="0"/>
          <w:sz w:val="22"/>
          <w:szCs w:val="22"/>
          <w:lang w:eastAsia="en-US" w:bidi="ar-SA"/>
        </w:rPr>
        <w:t>.</w:t>
      </w:r>
    </w:p>
    <w:p w14:paraId="294D45EC" w14:textId="77777777" w:rsidR="00D02E68" w:rsidRPr="00D02E68" w:rsidRDefault="00D02E68" w:rsidP="00377474">
      <w:pPr>
        <w:widowControl/>
        <w:suppressAutoHyphens w:val="0"/>
        <w:spacing w:line="276" w:lineRule="auto"/>
        <w:jc w:val="both"/>
        <w:rPr>
          <w:rFonts w:eastAsia="Calibri" w:cs="Times New Roman"/>
          <w:bCs/>
          <w:kern w:val="0"/>
          <w:sz w:val="22"/>
          <w:szCs w:val="22"/>
          <w:lang w:eastAsia="en-US" w:bidi="ar-SA"/>
        </w:rPr>
      </w:pPr>
    </w:p>
    <w:p w14:paraId="14802A9B" w14:textId="77777777" w:rsidR="00D02E68" w:rsidRPr="00D02E68" w:rsidRDefault="00D02E68" w:rsidP="00377474">
      <w:pPr>
        <w:widowControl/>
        <w:suppressAutoHyphens w:val="0"/>
        <w:spacing w:line="276" w:lineRule="auto"/>
        <w:jc w:val="both"/>
        <w:rPr>
          <w:rFonts w:eastAsia="Calibri" w:cs="Times New Roman"/>
          <w:bCs/>
          <w:kern w:val="0"/>
          <w:sz w:val="22"/>
          <w:szCs w:val="22"/>
          <w:lang w:eastAsia="en-US" w:bidi="ar-SA"/>
        </w:rPr>
      </w:pPr>
      <w:r w:rsidRPr="00D02E68">
        <w:rPr>
          <w:rFonts w:eastAsia="Calibri" w:cs="Times New Roman"/>
          <w:bCs/>
          <w:kern w:val="0"/>
          <w:sz w:val="22"/>
          <w:szCs w:val="22"/>
          <w:lang w:eastAsia="en-US" w:bidi="ar-SA"/>
        </w:rPr>
        <w:t xml:space="preserve">Administrator i Procesor są zwani dalej łącznie </w:t>
      </w:r>
      <w:r w:rsidRPr="00D02E68">
        <w:rPr>
          <w:rFonts w:eastAsia="Calibri" w:cs="Times New Roman"/>
          <w:b/>
          <w:kern w:val="0"/>
          <w:sz w:val="22"/>
          <w:szCs w:val="22"/>
          <w:lang w:eastAsia="en-US" w:bidi="ar-SA"/>
        </w:rPr>
        <w:t>,,Stronami”,</w:t>
      </w:r>
      <w:r w:rsidRPr="00D02E68">
        <w:rPr>
          <w:rFonts w:eastAsia="Calibri" w:cs="Times New Roman"/>
          <w:bCs/>
          <w:kern w:val="0"/>
          <w:sz w:val="22"/>
          <w:szCs w:val="22"/>
          <w:lang w:eastAsia="en-US" w:bidi="ar-SA"/>
        </w:rPr>
        <w:t xml:space="preserve"> a każdy z nich z osobna </w:t>
      </w:r>
      <w:r w:rsidRPr="00D02E68">
        <w:rPr>
          <w:rFonts w:eastAsia="Calibri" w:cs="Times New Roman"/>
          <w:b/>
          <w:kern w:val="0"/>
          <w:sz w:val="22"/>
          <w:szCs w:val="22"/>
          <w:lang w:eastAsia="en-US" w:bidi="ar-SA"/>
        </w:rPr>
        <w:t>,,Stroną”.</w:t>
      </w:r>
    </w:p>
    <w:p w14:paraId="13EF34CF" w14:textId="77777777" w:rsidR="00D02E68" w:rsidRPr="00D02E68" w:rsidRDefault="00D02E68" w:rsidP="00377474">
      <w:pPr>
        <w:widowControl/>
        <w:suppressAutoHyphens w:val="0"/>
        <w:spacing w:line="276" w:lineRule="auto"/>
        <w:jc w:val="both"/>
        <w:rPr>
          <w:rFonts w:eastAsia="Calibri" w:cs="Times New Roman"/>
          <w:bCs/>
          <w:kern w:val="0"/>
          <w:sz w:val="22"/>
          <w:szCs w:val="22"/>
          <w:lang w:eastAsia="en-US" w:bidi="ar-SA"/>
        </w:rPr>
      </w:pPr>
    </w:p>
    <w:p w14:paraId="5AC99B06"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zwany w dalszej części Umowy </w:t>
      </w:r>
      <w:r w:rsidRPr="00D02E68">
        <w:rPr>
          <w:rFonts w:eastAsia="Calibri" w:cs="Times New Roman"/>
          <w:b/>
          <w:kern w:val="2"/>
          <w:sz w:val="22"/>
          <w:szCs w:val="22"/>
          <w:lang w:eastAsia="en-US" w:bidi="ar-SA"/>
          <w14:ligatures w14:val="standardContextual"/>
        </w:rPr>
        <w:t>„Podmiotem przetwarzającym”</w:t>
      </w:r>
      <w:r w:rsidRPr="00D02E68">
        <w:rPr>
          <w:rFonts w:eastAsia="Calibri" w:cs="Times New Roman"/>
          <w:kern w:val="2"/>
          <w:sz w:val="22"/>
          <w:szCs w:val="22"/>
          <w:lang w:eastAsia="en-US" w:bidi="ar-SA"/>
          <w14:ligatures w14:val="standardContextual"/>
        </w:rPr>
        <w:t xml:space="preserve"> .</w:t>
      </w:r>
    </w:p>
    <w:p w14:paraId="034D2D5E"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p>
    <w:p w14:paraId="42D2301D" w14:textId="791A1D8F" w:rsidR="00D02E68" w:rsidRPr="00D02E68" w:rsidRDefault="00D02E68" w:rsidP="00377474">
      <w:pPr>
        <w:widowControl/>
        <w:suppressAutoHyphens w:val="0"/>
        <w:spacing w:line="276" w:lineRule="auto"/>
        <w:jc w:val="both"/>
        <w:rPr>
          <w:rFonts w:eastAsia="Calibri" w:cs="Times New Roman"/>
          <w:bCs/>
          <w:kern w:val="0"/>
          <w:sz w:val="22"/>
          <w:szCs w:val="22"/>
          <w:lang w:eastAsia="en-US" w:bidi="ar-SA"/>
        </w:rPr>
      </w:pPr>
      <w:r w:rsidRPr="00D02E68">
        <w:rPr>
          <w:rFonts w:eastAsia="Calibri" w:cs="Times New Roman"/>
          <w:bCs/>
          <w:kern w:val="0"/>
          <w:sz w:val="22"/>
          <w:szCs w:val="22"/>
          <w:lang w:eastAsia="en-US" w:bidi="ar-SA"/>
        </w:rPr>
        <w:t>Mając na uwadze, że Strony zawarły Umowę na świadczenie usługi  z zakresu :                                                                                  udzielania świadczeń zdrowotnych przez lekarza wykonującego badania USG DOPPLER w Szpitalu Neuropsychiatrycznym im. Prof. Mieczysława Kaczyńskiego SNSPZOZ w Lublinie (nr umowy ……...   ……………………  z dnia ……………..) zwaną dalej ,,Umową”, a współpraca Stron w ramach wykonania Umowy wymaga powierzenia Procesorowi do przetwarzania danych osób, do których będzie miał dostęp w związku z realizacją Umowy, strony zgodnie postanowiły, co następuje:</w:t>
      </w:r>
    </w:p>
    <w:p w14:paraId="148C8E86"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p>
    <w:p w14:paraId="6F4467D2"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1</w:t>
      </w:r>
    </w:p>
    <w:p w14:paraId="2E4FC585"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Powierzenie przetwarzania danych osobowych</w:t>
      </w:r>
    </w:p>
    <w:p w14:paraId="45595E40" w14:textId="6E25D528" w:rsidR="00D02E68" w:rsidRPr="00D02E68" w:rsidRDefault="00D02E68" w:rsidP="00377474">
      <w:pPr>
        <w:widowControl/>
        <w:numPr>
          <w:ilvl w:val="0"/>
          <w:numId w:val="31"/>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Administrator danych powierza Podmiotowi przetwarzającemu dane osobowe do przetwarzania, w trybie art. 28 ogólnego rozporządzenia Parlamentu Europejskiego</w:t>
      </w:r>
      <w:r w:rsidR="00377474">
        <w:rPr>
          <w:rFonts w:eastAsia="Calibri" w:cs="Times New Roman"/>
          <w:kern w:val="2"/>
          <w:sz w:val="22"/>
          <w:szCs w:val="22"/>
          <w:lang w:eastAsia="en-US" w:bidi="ar-SA"/>
          <w14:ligatures w14:val="standardContextual"/>
        </w:rPr>
        <w:t xml:space="preserve"> </w:t>
      </w:r>
      <w:r w:rsidRPr="00D02E68">
        <w:rPr>
          <w:rFonts w:eastAsia="Calibri" w:cs="Times New Roman"/>
          <w:kern w:val="2"/>
          <w:sz w:val="22"/>
          <w:szCs w:val="22"/>
          <w:lang w:eastAsia="en-US" w:bidi="ar-SA"/>
          <w14:ligatures w14:val="standardContextual"/>
        </w:rPr>
        <w:t>i Rady (UE) 2016/679  z 27 kwietnia 2016 r. w sprawie ochrony osób fizycznych w związku z przetwarzaniem danych osobowych i w sprawie swobodnego przepływu takich danych oraz uchylenia dyrektywy 95/46/WE (</w:t>
      </w:r>
      <w:proofErr w:type="spellStart"/>
      <w:r w:rsidRPr="00D02E68">
        <w:rPr>
          <w:rFonts w:eastAsia="Calibri" w:cs="Times New Roman"/>
          <w:kern w:val="2"/>
          <w:sz w:val="22"/>
          <w:szCs w:val="22"/>
          <w:lang w:eastAsia="en-US" w:bidi="ar-SA"/>
          <w14:ligatures w14:val="standardContextual"/>
        </w:rPr>
        <w:t>Dz.Urz.UE.L</w:t>
      </w:r>
      <w:proofErr w:type="spellEnd"/>
      <w:r w:rsidRPr="00D02E68">
        <w:rPr>
          <w:rFonts w:eastAsia="Calibri" w:cs="Times New Roman"/>
          <w:kern w:val="2"/>
          <w:sz w:val="22"/>
          <w:szCs w:val="22"/>
          <w:lang w:eastAsia="en-US" w:bidi="ar-SA"/>
          <w14:ligatures w14:val="standardContextual"/>
        </w:rPr>
        <w:t xml:space="preserve"> Nr 119, str. 1) (zwanego w dalszej części Umowy „Rozporządzeniem”), na zasadach, w zakresie i w celu określonym w niniejszej Umowie.</w:t>
      </w:r>
    </w:p>
    <w:p w14:paraId="10819C6A" w14:textId="77777777" w:rsidR="00D02E68" w:rsidRPr="00D02E68" w:rsidRDefault="00D02E68" w:rsidP="00377474">
      <w:pPr>
        <w:widowControl/>
        <w:numPr>
          <w:ilvl w:val="0"/>
          <w:numId w:val="31"/>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zobowiązuje się przetwarzać powierzone mu dane osobowe zgodnie z niniejszą Umową, Rozporządzeniem oraz z innymi przepisami prawa powszechnie obowiązującego, które chronią prawa osób, których dane dotyczą.</w:t>
      </w:r>
    </w:p>
    <w:p w14:paraId="575A35D8" w14:textId="77777777" w:rsidR="00D02E68" w:rsidRPr="00D02E68" w:rsidRDefault="00D02E68" w:rsidP="00377474">
      <w:pPr>
        <w:widowControl/>
        <w:suppressAutoHyphens w:val="0"/>
        <w:spacing w:line="276" w:lineRule="auto"/>
        <w:ind w:left="720"/>
        <w:contextualSpacing/>
        <w:jc w:val="both"/>
        <w:rPr>
          <w:rFonts w:eastAsia="Calibri" w:cs="Times New Roman"/>
          <w:kern w:val="2"/>
          <w:sz w:val="22"/>
          <w:szCs w:val="22"/>
          <w:lang w:eastAsia="en-US" w:bidi="ar-SA"/>
          <w14:ligatures w14:val="standardContextual"/>
        </w:rPr>
      </w:pPr>
    </w:p>
    <w:p w14:paraId="10909EFD" w14:textId="77777777" w:rsidR="00377474" w:rsidRDefault="00377474" w:rsidP="00377474">
      <w:pPr>
        <w:widowControl/>
        <w:suppressAutoHyphens w:val="0"/>
        <w:spacing w:line="276" w:lineRule="auto"/>
        <w:jc w:val="center"/>
        <w:rPr>
          <w:rFonts w:eastAsia="Calibri" w:cs="Times New Roman"/>
          <w:b/>
          <w:kern w:val="2"/>
          <w:sz w:val="22"/>
          <w:szCs w:val="22"/>
          <w:lang w:eastAsia="en-US" w:bidi="ar-SA"/>
          <w14:ligatures w14:val="standardContextual"/>
        </w:rPr>
      </w:pPr>
    </w:p>
    <w:p w14:paraId="27AE4242" w14:textId="77777777" w:rsidR="00377474" w:rsidRDefault="00377474" w:rsidP="00377474">
      <w:pPr>
        <w:widowControl/>
        <w:suppressAutoHyphens w:val="0"/>
        <w:spacing w:line="276" w:lineRule="auto"/>
        <w:jc w:val="center"/>
        <w:rPr>
          <w:rFonts w:eastAsia="Calibri" w:cs="Times New Roman"/>
          <w:b/>
          <w:kern w:val="2"/>
          <w:sz w:val="22"/>
          <w:szCs w:val="22"/>
          <w:lang w:eastAsia="en-US" w:bidi="ar-SA"/>
          <w14:ligatures w14:val="standardContextual"/>
        </w:rPr>
      </w:pPr>
    </w:p>
    <w:p w14:paraId="3AD0872C" w14:textId="1730014A"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2</w:t>
      </w:r>
    </w:p>
    <w:p w14:paraId="6CDE6572"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Zakres i cel przetwarzania danych</w:t>
      </w:r>
    </w:p>
    <w:p w14:paraId="2AE6A4AD" w14:textId="77777777" w:rsidR="00D02E68" w:rsidRPr="00D02E68" w:rsidRDefault="00D02E68" w:rsidP="00377474">
      <w:pPr>
        <w:widowControl/>
        <w:numPr>
          <w:ilvl w:val="0"/>
          <w:numId w:val="32"/>
        </w:numPr>
        <w:suppressAutoHyphens w:val="0"/>
        <w:spacing w:line="276" w:lineRule="auto"/>
        <w:ind w:left="284" w:hanging="284"/>
        <w:contextualSpacing/>
        <w:jc w:val="both"/>
        <w:rPr>
          <w:rFonts w:eastAsia="Calibri" w:cs="Times New Roman"/>
          <w:kern w:val="2"/>
          <w:sz w:val="22"/>
          <w:szCs w:val="22"/>
          <w:u w:val="single"/>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będzie przetwarzał, powierzone na podstawie Umowy dane zwykłe oraz dane szczególnych kategorii dotyczące pacjentów,</w:t>
      </w:r>
      <w:r w:rsidRPr="00D02E68">
        <w:rPr>
          <w:rFonts w:eastAsia="Calibri" w:cs="Times New Roman"/>
          <w:i/>
          <w:kern w:val="2"/>
          <w:sz w:val="22"/>
          <w:szCs w:val="22"/>
          <w:lang w:eastAsia="en-US" w:bidi="ar-SA"/>
          <w14:ligatures w14:val="standardContextual"/>
        </w:rPr>
        <w:t xml:space="preserve"> </w:t>
      </w:r>
      <w:r w:rsidRPr="00D02E68">
        <w:rPr>
          <w:rFonts w:eastAsia="Calibri" w:cs="Times New Roman"/>
          <w:iCs/>
          <w:kern w:val="2"/>
          <w:sz w:val="22"/>
          <w:szCs w:val="22"/>
          <w:lang w:eastAsia="en-US" w:bidi="ar-SA"/>
          <w14:ligatures w14:val="standardContextual"/>
        </w:rPr>
        <w:t>personelu administratora</w:t>
      </w:r>
      <w:r w:rsidRPr="00D02E68">
        <w:rPr>
          <w:rFonts w:eastAsia="Calibri" w:cs="Times New Roman"/>
          <w:i/>
          <w:kern w:val="2"/>
          <w:sz w:val="22"/>
          <w:szCs w:val="22"/>
          <w:lang w:eastAsia="en-US" w:bidi="ar-SA"/>
          <w14:ligatures w14:val="standardContextual"/>
        </w:rPr>
        <w:t xml:space="preserve">  </w:t>
      </w:r>
      <w:r w:rsidRPr="00D02E68">
        <w:rPr>
          <w:rFonts w:eastAsia="Calibri" w:cs="Times New Roman"/>
          <w:iCs/>
          <w:kern w:val="2"/>
          <w:sz w:val="22"/>
          <w:szCs w:val="22"/>
          <w:lang w:eastAsia="en-US" w:bidi="ar-SA"/>
          <w14:ligatures w14:val="standardContextual"/>
        </w:rPr>
        <w:t xml:space="preserve">w zakresie: </w:t>
      </w:r>
    </w:p>
    <w:p w14:paraId="6D4847CD"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w:t>
      </w:r>
      <w:r w:rsidRPr="00D02E68">
        <w:rPr>
          <w:rFonts w:eastAsia="Calibri" w:cs="Times New Roman"/>
          <w:i/>
          <w:kern w:val="2"/>
          <w:sz w:val="22"/>
          <w:szCs w:val="22"/>
          <w:lang w:eastAsia="en-US" w:bidi="ar-SA"/>
          <w14:ligatures w14:val="standardContextual"/>
        </w:rPr>
        <w:t xml:space="preserve"> </w:t>
      </w:r>
      <w:r w:rsidRPr="00D02E68">
        <w:rPr>
          <w:rFonts w:eastAsia="Calibri" w:cs="Times New Roman"/>
          <w:iCs/>
          <w:kern w:val="2"/>
          <w:sz w:val="22"/>
          <w:szCs w:val="22"/>
          <w:lang w:eastAsia="en-US" w:bidi="ar-SA"/>
          <w14:ligatures w14:val="standardContextual"/>
        </w:rPr>
        <w:t>imiona i nazwiska;</w:t>
      </w:r>
    </w:p>
    <w:p w14:paraId="08F78434"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adresy zamieszkania;</w:t>
      </w:r>
    </w:p>
    <w:p w14:paraId="1A9774C4"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xml:space="preserve">- nr PESEL. </w:t>
      </w:r>
    </w:p>
    <w:p w14:paraId="3F674DAF"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rodzaj i numer dokumentu tożsamości;</w:t>
      </w:r>
    </w:p>
    <w:p w14:paraId="791BFB2D"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numery telefonów;</w:t>
      </w:r>
    </w:p>
    <w:p w14:paraId="417FEDED"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adresy poczty elektronicznej (e-mail);</w:t>
      </w:r>
    </w:p>
    <w:p w14:paraId="63D76B3F"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dane osobowe osób upoważnionych do dostępu do informacji o stanie zdrowia pacjenta;</w:t>
      </w:r>
    </w:p>
    <w:p w14:paraId="5A3A3B08"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wyniki badań medycznych;</w:t>
      </w:r>
    </w:p>
    <w:p w14:paraId="06F7985F"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wyniki badań laboratoryjnych;</w:t>
      </w:r>
    </w:p>
    <w:p w14:paraId="639D2EA7"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kolejny numer wpisu  z Księgi Głównej;</w:t>
      </w:r>
    </w:p>
    <w:p w14:paraId="2013BB13"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oznaczenie osoby udzielającej świadczenia zdrowotnego;</w:t>
      </w:r>
    </w:p>
    <w:p w14:paraId="2FFC8BCA"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stopień naukowy;</w:t>
      </w:r>
    </w:p>
    <w:p w14:paraId="068B8D97"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tytuł;</w:t>
      </w:r>
    </w:p>
    <w:p w14:paraId="32C39F17"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tytuł zawodowy;</w:t>
      </w:r>
    </w:p>
    <w:p w14:paraId="15BB08E7"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funkcje;</w:t>
      </w:r>
    </w:p>
    <w:p w14:paraId="43514DB3" w14:textId="77777777" w:rsidR="00D02E68" w:rsidRPr="00D02E68" w:rsidRDefault="00D02E68" w:rsidP="00377474">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  wykształcenie;</w:t>
      </w:r>
    </w:p>
    <w:p w14:paraId="211EA651" w14:textId="77777777" w:rsidR="00D02E68" w:rsidRPr="00D02E68" w:rsidRDefault="00D02E68" w:rsidP="00377474">
      <w:pPr>
        <w:widowControl/>
        <w:suppressAutoHyphens w:val="0"/>
        <w:spacing w:line="276" w:lineRule="auto"/>
        <w:ind w:left="284"/>
        <w:contextualSpacing/>
        <w:jc w:val="both"/>
        <w:rPr>
          <w:rFonts w:eastAsia="Calibri" w:cs="Times New Roman"/>
          <w:color w:val="FF0000"/>
          <w:kern w:val="2"/>
          <w:sz w:val="22"/>
          <w:szCs w:val="22"/>
          <w:u w:val="single"/>
          <w:lang w:eastAsia="en-US" w:bidi="ar-SA"/>
          <w14:ligatures w14:val="standardContextual"/>
        </w:rPr>
      </w:pPr>
      <w:r w:rsidRPr="00D02E68">
        <w:rPr>
          <w:rFonts w:eastAsia="Calibri" w:cs="Times New Roman"/>
          <w:iCs/>
          <w:kern w:val="2"/>
          <w:sz w:val="22"/>
          <w:szCs w:val="22"/>
          <w:lang w:eastAsia="en-US" w:bidi="ar-SA"/>
          <w14:ligatures w14:val="standardContextual"/>
        </w:rPr>
        <w:t>-  stanowisko;</w:t>
      </w:r>
    </w:p>
    <w:p w14:paraId="2FDF468C" w14:textId="77777777" w:rsidR="00D02E68" w:rsidRPr="00D02E68" w:rsidRDefault="00D02E68" w:rsidP="00377474">
      <w:pPr>
        <w:widowControl/>
        <w:numPr>
          <w:ilvl w:val="0"/>
          <w:numId w:val="32"/>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Powierzone przez Administratora danych dane osobowe będą przetwarzane przez                                                                                                                                                                                            Podmiot przetwarzający wyłącznie w celu</w:t>
      </w:r>
      <w:r w:rsidRPr="00D02E68">
        <w:rPr>
          <w:rFonts w:eastAsia="Calibri" w:cs="Times New Roman"/>
          <w:b/>
          <w:bCs/>
          <w:kern w:val="2"/>
          <w:sz w:val="22"/>
          <w:szCs w:val="22"/>
          <w:lang w:eastAsia="en-US" w:bidi="ar-SA"/>
          <w14:ligatures w14:val="standardContextual"/>
        </w:rPr>
        <w:t xml:space="preserve"> </w:t>
      </w:r>
      <w:r w:rsidRPr="00D02E68">
        <w:rPr>
          <w:rFonts w:eastAsia="Calibri" w:cs="Times New Roman"/>
          <w:kern w:val="2"/>
          <w:sz w:val="22"/>
          <w:szCs w:val="22"/>
          <w:lang w:eastAsia="en-US" w:bidi="ar-SA"/>
          <w14:ligatures w14:val="standardContextual"/>
        </w:rPr>
        <w:t>realizacji umowy z dnia ………………………………….                        nr …………………………………………. w zakresie:  udzielania świadczeń zdrowotnych przez  lekarza wykonującego badania USG DOPPLER.                                                                                        Przedmiotem zamówienia będzie w szczególności:</w:t>
      </w:r>
    </w:p>
    <w:p w14:paraId="23A22986" w14:textId="77777777" w:rsidR="00D02E68" w:rsidRPr="00D02E68" w:rsidRDefault="00D02E68" w:rsidP="00377474">
      <w:pPr>
        <w:widowControl/>
        <w:numPr>
          <w:ilvl w:val="0"/>
          <w:numId w:val="40"/>
        </w:numPr>
        <w:suppressAutoHyphens w:val="0"/>
        <w:spacing w:line="276" w:lineRule="auto"/>
        <w:ind w:left="567" w:hanging="283"/>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Wykonywanie badania USG DOPPLER oraz opisywanie zgodnie z wskazówkami lekarza;</w:t>
      </w:r>
    </w:p>
    <w:p w14:paraId="1F1FCA28" w14:textId="77777777" w:rsidR="00D02E68" w:rsidRPr="00D02E68" w:rsidRDefault="00D02E68" w:rsidP="00377474">
      <w:pPr>
        <w:widowControl/>
        <w:numPr>
          <w:ilvl w:val="0"/>
          <w:numId w:val="40"/>
        </w:numPr>
        <w:suppressAutoHyphens w:val="0"/>
        <w:spacing w:line="276" w:lineRule="auto"/>
        <w:ind w:left="567" w:hanging="283"/>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Odpowiedzialność  za czystość w pomieszczeniach, w których wykonuje swoja pracę, stan urządzeń, materiały i inne środki używane przy pracy zawierające dane osobowe osób fizycznych;</w:t>
      </w:r>
    </w:p>
    <w:p w14:paraId="219B1728" w14:textId="77777777" w:rsidR="00D02E68" w:rsidRPr="00D02E68" w:rsidRDefault="00D02E68" w:rsidP="00377474">
      <w:pPr>
        <w:widowControl/>
        <w:numPr>
          <w:ilvl w:val="0"/>
          <w:numId w:val="40"/>
        </w:numPr>
        <w:suppressAutoHyphens w:val="0"/>
        <w:spacing w:line="276" w:lineRule="auto"/>
        <w:ind w:left="567" w:hanging="283"/>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Przyjmowanie chorych na badania na podstawie kart skierowania do badania USG DOPPLER w kolejności zgłaszania się, z wyjątkiem przypadków nagłych, uzgodnionych z Kierownikiem ZDO;</w:t>
      </w:r>
    </w:p>
    <w:p w14:paraId="55D41CF7" w14:textId="77777777" w:rsidR="00D02E68" w:rsidRPr="00D02E68" w:rsidRDefault="00D02E68" w:rsidP="00377474">
      <w:pPr>
        <w:widowControl/>
        <w:numPr>
          <w:ilvl w:val="0"/>
          <w:numId w:val="40"/>
        </w:numPr>
        <w:suppressAutoHyphens w:val="0"/>
        <w:spacing w:line="276" w:lineRule="auto"/>
        <w:ind w:left="567" w:hanging="283"/>
        <w:contextualSpacing/>
        <w:jc w:val="both"/>
        <w:rPr>
          <w:rFonts w:eastAsia="Calibri" w:cs="Times New Roman"/>
          <w:iCs/>
          <w:kern w:val="2"/>
          <w:sz w:val="22"/>
          <w:szCs w:val="22"/>
          <w:lang w:eastAsia="en-US" w:bidi="ar-SA"/>
          <w14:ligatures w14:val="standardContextual"/>
        </w:rPr>
      </w:pPr>
      <w:bookmarkStart w:id="3" w:name="_Hlk187213144"/>
      <w:r w:rsidRPr="00D02E68">
        <w:rPr>
          <w:rFonts w:eastAsia="Calibri" w:cs="Times New Roman"/>
          <w:iCs/>
          <w:kern w:val="2"/>
          <w:sz w:val="22"/>
          <w:szCs w:val="22"/>
          <w:lang w:eastAsia="en-US" w:bidi="ar-SA"/>
          <w14:ligatures w14:val="standardContextual"/>
        </w:rPr>
        <w:t>Oznaczanie badań, przekazywanie ich upoważnionym osobom;</w:t>
      </w:r>
    </w:p>
    <w:bookmarkEnd w:id="3"/>
    <w:p w14:paraId="45681BDA" w14:textId="77777777" w:rsidR="00D02E68" w:rsidRPr="00D02E68" w:rsidRDefault="00D02E68" w:rsidP="00377474">
      <w:pPr>
        <w:widowControl/>
        <w:numPr>
          <w:ilvl w:val="0"/>
          <w:numId w:val="40"/>
        </w:numPr>
        <w:suppressAutoHyphens w:val="0"/>
        <w:spacing w:line="276" w:lineRule="auto"/>
        <w:ind w:left="567" w:hanging="283"/>
        <w:contextualSpacing/>
        <w:jc w:val="both"/>
        <w:rPr>
          <w:rFonts w:eastAsia="Calibri" w:cs="Times New Roman"/>
          <w:iCs/>
          <w:kern w:val="2"/>
          <w:sz w:val="22"/>
          <w:szCs w:val="22"/>
          <w:lang w:eastAsia="en-US" w:bidi="ar-SA"/>
          <w14:ligatures w14:val="standardContextual"/>
        </w:rPr>
      </w:pPr>
      <w:r w:rsidRPr="00D02E68">
        <w:rPr>
          <w:rFonts w:eastAsia="Calibri" w:cs="Times New Roman"/>
          <w:iCs/>
          <w:kern w:val="2"/>
          <w:sz w:val="22"/>
          <w:szCs w:val="22"/>
          <w:lang w:eastAsia="en-US" w:bidi="ar-SA"/>
          <w14:ligatures w14:val="standardContextual"/>
        </w:rPr>
        <w:t>Nadzór nad urządzeniami systemu USG DOPPLER  w tym zapisane dane osobowe osób fizycznych w zakresie: serwisu okresowego aparatury, przeglądów technicznych, kalibracji aparatury USG DOPPLER i raportowania do Kierownika ZDO i serwisu technicznego o nieprawidłowościach  w działaniu systemu z zakresu przetwarzanych danych osobowych;</w:t>
      </w:r>
    </w:p>
    <w:p w14:paraId="46015828" w14:textId="77777777" w:rsidR="00D02E68" w:rsidRPr="00D02E68" w:rsidRDefault="00D02E68" w:rsidP="00377474">
      <w:pPr>
        <w:widowControl/>
        <w:numPr>
          <w:ilvl w:val="0"/>
          <w:numId w:val="40"/>
        </w:numPr>
        <w:suppressAutoHyphens w:val="0"/>
        <w:spacing w:line="276" w:lineRule="auto"/>
        <w:ind w:left="567" w:hanging="283"/>
        <w:contextualSpacing/>
        <w:jc w:val="both"/>
        <w:rPr>
          <w:rFonts w:eastAsia="Calibri" w:cs="Times New Roman"/>
          <w:iCs/>
          <w:kern w:val="2"/>
          <w:sz w:val="22"/>
          <w:szCs w:val="22"/>
          <w:lang w:eastAsia="en-US" w:bidi="ar-SA"/>
          <w14:ligatures w14:val="standardContextual"/>
        </w:rPr>
      </w:pPr>
      <w:bookmarkStart w:id="4" w:name="_Hlk187213333"/>
      <w:r w:rsidRPr="00D02E68">
        <w:rPr>
          <w:rFonts w:eastAsia="Calibri" w:cs="Times New Roman"/>
          <w:iCs/>
          <w:kern w:val="2"/>
          <w:sz w:val="22"/>
          <w:szCs w:val="22"/>
          <w:lang w:eastAsia="en-US" w:bidi="ar-SA"/>
          <w14:ligatures w14:val="standardContextual"/>
        </w:rPr>
        <w:t xml:space="preserve">Wykonywanie kopii dokumentacji medycznej dla pacjentów </w:t>
      </w:r>
      <w:bookmarkEnd w:id="4"/>
      <w:r w:rsidRPr="00D02E68">
        <w:rPr>
          <w:rFonts w:eastAsia="Calibri" w:cs="Times New Roman"/>
          <w:iCs/>
          <w:kern w:val="2"/>
          <w:sz w:val="22"/>
          <w:szCs w:val="22"/>
          <w:lang w:eastAsia="en-US" w:bidi="ar-SA"/>
          <w14:ligatures w14:val="standardContextual"/>
        </w:rPr>
        <w:t>Zakładu Diagnostyki Obrazowej.</w:t>
      </w:r>
    </w:p>
    <w:p w14:paraId="3C9FC7D4" w14:textId="77777777" w:rsidR="00D02E68" w:rsidRPr="00D02E68" w:rsidRDefault="00D02E68" w:rsidP="00377474">
      <w:pPr>
        <w:widowControl/>
        <w:numPr>
          <w:ilvl w:val="0"/>
          <w:numId w:val="32"/>
        </w:numPr>
        <w:suppressAutoHyphens w:val="0"/>
        <w:spacing w:line="276" w:lineRule="auto"/>
        <w:ind w:left="284" w:hanging="284"/>
        <w:contextualSpacing/>
        <w:jc w:val="both"/>
        <w:rPr>
          <w:rFonts w:eastAsia="Calibri" w:cs="Times New Roman"/>
          <w:b/>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jest upoważniony do wykonywania następujących czynności przetwarzania powierzonych danych:  przechowywanie,  przeglądanie, dopasowywanie, ograniczanie, przekazywanie</w:t>
      </w:r>
      <w:r w:rsidRPr="00D02E68">
        <w:rPr>
          <w:rFonts w:eastAsia="Calibri" w:cs="Times New Roman"/>
          <w:color w:val="4472C4"/>
          <w:kern w:val="2"/>
          <w:sz w:val="22"/>
          <w:szCs w:val="22"/>
          <w:lang w:eastAsia="en-US" w:bidi="ar-SA"/>
          <w14:ligatures w14:val="standardContextual"/>
        </w:rPr>
        <w:t xml:space="preserve"> </w:t>
      </w:r>
      <w:r w:rsidRPr="00D02E68">
        <w:rPr>
          <w:rFonts w:eastAsia="Calibri" w:cs="Times New Roman"/>
          <w:kern w:val="2"/>
          <w:sz w:val="22"/>
          <w:szCs w:val="22"/>
          <w:lang w:eastAsia="en-US" w:bidi="ar-SA"/>
          <w14:ligatures w14:val="standardContextual"/>
        </w:rPr>
        <w:t xml:space="preserve"> – które są w minimalnym zakresie niezbędne do realizacji celu        o którym mowa w ust. 2 powyżej. </w:t>
      </w:r>
    </w:p>
    <w:p w14:paraId="58C1ECED" w14:textId="77777777" w:rsidR="00D02E68" w:rsidRPr="00D02E68" w:rsidRDefault="00D02E68" w:rsidP="00377474">
      <w:pPr>
        <w:widowControl/>
        <w:suppressAutoHyphens w:val="0"/>
        <w:spacing w:line="276" w:lineRule="auto"/>
        <w:ind w:left="720"/>
        <w:contextualSpacing/>
        <w:jc w:val="both"/>
        <w:rPr>
          <w:rFonts w:eastAsia="Calibri" w:cs="Times New Roman"/>
          <w:b/>
          <w:kern w:val="2"/>
          <w:sz w:val="22"/>
          <w:szCs w:val="22"/>
          <w:lang w:eastAsia="en-US" w:bidi="ar-SA"/>
          <w14:ligatures w14:val="standardContextual"/>
        </w:rPr>
      </w:pPr>
    </w:p>
    <w:p w14:paraId="22AB22EE" w14:textId="77777777" w:rsidR="00D02E68" w:rsidRPr="00D02E68" w:rsidRDefault="00D02E68" w:rsidP="00377474">
      <w:pPr>
        <w:widowControl/>
        <w:suppressAutoHyphens w:val="0"/>
        <w:spacing w:line="276" w:lineRule="auto"/>
        <w:contextualSpacing/>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3</w:t>
      </w:r>
    </w:p>
    <w:p w14:paraId="1A67CE58" w14:textId="6330B7AA"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Obowiązki podmiotu przetwarzającego</w:t>
      </w:r>
    </w:p>
    <w:p w14:paraId="1B63BD32" w14:textId="0C2C5932"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zobowiązuje się, przy przetwarzaniu powierzonych danych osobowych, do ich zabezpieczenia poprzez stosowanie odpowiednich środków technicznych</w:t>
      </w:r>
      <w:r w:rsidR="00377474">
        <w:rPr>
          <w:rFonts w:eastAsia="Calibri" w:cs="Times New Roman"/>
          <w:kern w:val="2"/>
          <w:sz w:val="22"/>
          <w:szCs w:val="22"/>
          <w:lang w:eastAsia="en-US" w:bidi="ar-SA"/>
          <w14:ligatures w14:val="standardContextual"/>
        </w:rPr>
        <w:t xml:space="preserve"> </w:t>
      </w:r>
      <w:r w:rsidRPr="00D02E68">
        <w:rPr>
          <w:rFonts w:eastAsia="Calibri" w:cs="Times New Roman"/>
          <w:kern w:val="2"/>
          <w:sz w:val="22"/>
          <w:szCs w:val="22"/>
          <w:lang w:eastAsia="en-US" w:bidi="ar-SA"/>
          <w14:ligatures w14:val="standardContextual"/>
        </w:rPr>
        <w:t>i organizacyjnych zapewniających zgodność z RODO, w tym adekwatny stopień bezpieczeństwa odpowiadający ryzyku naruszenia praw lub wolności osób, których dane dotyczą.</w:t>
      </w:r>
    </w:p>
    <w:p w14:paraId="5C5DD59E" w14:textId="77777777"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lastRenderedPageBreak/>
        <w:t>Podmiot przetwarzający zobowiązuje się dołożyć należytej staranności przy przetwarzaniu powierzonych danych osobowych.</w:t>
      </w:r>
    </w:p>
    <w:p w14:paraId="16D8FFEB" w14:textId="77777777"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1DDE94F8" w14:textId="77777777"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7F05A337" w14:textId="77777777"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po zakończeniu świadczenia usług związanych z przetwarzaniem niezwłocznie </w:t>
      </w:r>
      <w:r w:rsidRPr="00D02E68">
        <w:rPr>
          <w:rFonts w:eastAsia="Calibri" w:cs="Times New Roman"/>
          <w:iCs/>
          <w:kern w:val="2"/>
          <w:sz w:val="22"/>
          <w:szCs w:val="22"/>
          <w:lang w:eastAsia="en-US" w:bidi="ar-SA"/>
          <w14:ligatures w14:val="standardContextual"/>
        </w:rPr>
        <w:t>przekazuje</w:t>
      </w:r>
      <w:r w:rsidRPr="00D02E68">
        <w:rPr>
          <w:rFonts w:eastAsia="Calibri" w:cs="Times New Roman"/>
          <w:color w:val="FF0000"/>
          <w:kern w:val="2"/>
          <w:sz w:val="22"/>
          <w:szCs w:val="22"/>
          <w:lang w:eastAsia="en-US" w:bidi="ar-SA"/>
          <w14:ligatures w14:val="standardContextual"/>
        </w:rPr>
        <w:t xml:space="preserve"> </w:t>
      </w:r>
      <w:r w:rsidRPr="00D02E68">
        <w:rPr>
          <w:rFonts w:eastAsia="Calibri" w:cs="Times New Roman"/>
          <w:kern w:val="2"/>
          <w:sz w:val="22"/>
          <w:szCs w:val="22"/>
          <w:lang w:eastAsia="en-US" w:bidi="ar-SA"/>
          <w14:ligatures w14:val="standardContextual"/>
        </w:rPr>
        <w:t>Administratorowi wszelkie dane osobowe oraz usuwa wszelkie ich istniejące kopie, chyba że prawo Unii lub prawo państwa członkowskiego nakazują przechowywanie danych osobowych.</w:t>
      </w:r>
    </w:p>
    <w:p w14:paraId="16536CDE" w14:textId="77777777"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zapewnia zdolność do szybkiego przywrócenia dostępności danych osobowych i dostępu do nich w razie incydentu fizycznego lub technicznego.</w:t>
      </w:r>
    </w:p>
    <w:p w14:paraId="19844C1B" w14:textId="065A4B5A"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036857EB" w14:textId="77777777" w:rsidR="00D02E68" w:rsidRPr="00D02E68" w:rsidRDefault="00D02E68" w:rsidP="00377474">
      <w:pPr>
        <w:widowControl/>
        <w:numPr>
          <w:ilvl w:val="0"/>
          <w:numId w:val="33"/>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po stwierdzeniu naruszenia ochrony danych osobowych bez zbędnej zwłoki zgłasza je Administratorowi w ciągu 2 (dwóch)  godzin.</w:t>
      </w:r>
    </w:p>
    <w:p w14:paraId="343F811D" w14:textId="77777777" w:rsidR="00D02E68" w:rsidRPr="00D02E68" w:rsidRDefault="00D02E68" w:rsidP="00377474">
      <w:pPr>
        <w:widowControl/>
        <w:suppressAutoHyphens w:val="0"/>
        <w:spacing w:line="276" w:lineRule="auto"/>
        <w:contextualSpacing/>
        <w:jc w:val="both"/>
        <w:rPr>
          <w:rFonts w:eastAsia="Calibri" w:cs="Times New Roman"/>
          <w:kern w:val="2"/>
          <w:sz w:val="22"/>
          <w:szCs w:val="22"/>
          <w:lang w:eastAsia="en-US" w:bidi="ar-SA"/>
          <w14:ligatures w14:val="standardContextual"/>
        </w:rPr>
      </w:pPr>
    </w:p>
    <w:p w14:paraId="0348F2E8" w14:textId="77777777" w:rsidR="00D02E68" w:rsidRPr="00D02E68" w:rsidRDefault="00D02E68" w:rsidP="00377474">
      <w:pPr>
        <w:widowControl/>
        <w:suppressAutoHyphens w:val="0"/>
        <w:spacing w:line="276" w:lineRule="auto"/>
        <w:contextualSpacing/>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4</w:t>
      </w:r>
    </w:p>
    <w:p w14:paraId="209B58B1" w14:textId="510966B4"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Prawo kontroli</w:t>
      </w:r>
    </w:p>
    <w:p w14:paraId="02A650CE" w14:textId="77777777" w:rsidR="00D02E68" w:rsidRPr="00D02E68" w:rsidRDefault="00D02E68" w:rsidP="00377474">
      <w:pPr>
        <w:widowControl/>
        <w:numPr>
          <w:ilvl w:val="0"/>
          <w:numId w:val="34"/>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Administrator danych zgodnie z art. 28 ust. 3 pkt h) Rozporządzenia ma prawo kontroli, mającej na celu weryfikację czy Podmiot przetwarzający spełnia obowiązki wynikające z niniejszej Umowy. </w:t>
      </w:r>
    </w:p>
    <w:p w14:paraId="4176926D" w14:textId="77777777" w:rsidR="00D02E68" w:rsidRPr="00D02E68" w:rsidRDefault="00D02E68" w:rsidP="00377474">
      <w:pPr>
        <w:widowControl/>
        <w:numPr>
          <w:ilvl w:val="0"/>
          <w:numId w:val="34"/>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prowadzi rejestr czynności przetwarzania, który udostępnia. </w:t>
      </w:r>
    </w:p>
    <w:p w14:paraId="7CDC4426" w14:textId="77777777" w:rsidR="00D02E68" w:rsidRPr="00D02E68" w:rsidRDefault="00D02E68" w:rsidP="00377474">
      <w:pPr>
        <w:widowControl/>
        <w:numPr>
          <w:ilvl w:val="0"/>
          <w:numId w:val="34"/>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Administrator danych realizować będzie prawo kontroli w godzinach pracy Podmiotu przetwarzającego i z minimum 14 dniowym uprzedzeniem.</w:t>
      </w:r>
    </w:p>
    <w:p w14:paraId="292F73DF" w14:textId="77777777" w:rsidR="00D02E68" w:rsidRPr="00D02E68" w:rsidRDefault="00D02E68" w:rsidP="00377474">
      <w:pPr>
        <w:widowControl/>
        <w:numPr>
          <w:ilvl w:val="0"/>
          <w:numId w:val="34"/>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1C7CF47A" w14:textId="77777777" w:rsidR="00D02E68" w:rsidRPr="00D02E68" w:rsidRDefault="00D02E68" w:rsidP="00377474">
      <w:pPr>
        <w:widowControl/>
        <w:numPr>
          <w:ilvl w:val="0"/>
          <w:numId w:val="34"/>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zobowiązuje się do usunięcia uchybień stwierdzonych podczas kontroli, w terminie wskazanym przez Administratora danych nie dłuższym niż 7 dni .</w:t>
      </w:r>
    </w:p>
    <w:p w14:paraId="1C2C9968" w14:textId="77777777" w:rsidR="00377474" w:rsidRDefault="00377474" w:rsidP="00377474">
      <w:pPr>
        <w:widowControl/>
        <w:suppressAutoHyphens w:val="0"/>
        <w:spacing w:line="276" w:lineRule="auto"/>
        <w:jc w:val="center"/>
        <w:rPr>
          <w:rFonts w:eastAsia="Calibri" w:cs="Times New Roman"/>
          <w:b/>
          <w:kern w:val="2"/>
          <w:sz w:val="22"/>
          <w:szCs w:val="22"/>
          <w:lang w:eastAsia="en-US" w:bidi="ar-SA"/>
          <w14:ligatures w14:val="standardContextual"/>
        </w:rPr>
      </w:pPr>
    </w:p>
    <w:p w14:paraId="00BBA439" w14:textId="08F4389D"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5</w:t>
      </w:r>
    </w:p>
    <w:p w14:paraId="3997BF27"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Raportowanie</w:t>
      </w:r>
    </w:p>
    <w:p w14:paraId="0D8D0799" w14:textId="77777777" w:rsidR="00D02E68" w:rsidRPr="00D02E68" w:rsidRDefault="00D02E68" w:rsidP="00377474">
      <w:pPr>
        <w:widowControl/>
        <w:numPr>
          <w:ilvl w:val="0"/>
          <w:numId w:val="35"/>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Na wniosek Administratora, Podmiot przetwarzający udostępnia wszelkie informacje niezbędne do realizacji lub wykazania spełnienia obowiązków wynikających z RODO.  </w:t>
      </w:r>
    </w:p>
    <w:p w14:paraId="76694202" w14:textId="77777777" w:rsidR="00D02E68" w:rsidRPr="00D02E68" w:rsidRDefault="00D02E68" w:rsidP="00377474">
      <w:pPr>
        <w:widowControl/>
        <w:numPr>
          <w:ilvl w:val="0"/>
          <w:numId w:val="35"/>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Informacji, o których mowa w ust. 1, udziela się w terminie 15 dni roboczych od dnia doręczenia wniosku, z zastrzeżeniem ust. 3.</w:t>
      </w:r>
    </w:p>
    <w:p w14:paraId="3F16473B" w14:textId="77777777" w:rsidR="00D02E68" w:rsidRPr="00D02E68" w:rsidRDefault="00D02E68" w:rsidP="00377474">
      <w:pPr>
        <w:widowControl/>
        <w:numPr>
          <w:ilvl w:val="0"/>
          <w:numId w:val="35"/>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lastRenderedPageBreak/>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54B769B1"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6</w:t>
      </w:r>
    </w:p>
    <w:p w14:paraId="12A838F4" w14:textId="7605F15C"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Dalsze powierzenie danych do przetwarzania</w:t>
      </w:r>
    </w:p>
    <w:p w14:paraId="5A9DA6AE" w14:textId="77777777" w:rsidR="00D02E68" w:rsidRPr="00D02E68" w:rsidRDefault="00D02E68" w:rsidP="00377474">
      <w:pPr>
        <w:widowControl/>
        <w:numPr>
          <w:ilvl w:val="0"/>
          <w:numId w:val="41"/>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może powierzyć dane osobowe objęte niniejszą Umową do dalszego przetwarzania podwykonawcom jedynie w celu wykonania Umowy po uzyskaniu uprzedniej pisemnej zgody Administratora danych. </w:t>
      </w:r>
    </w:p>
    <w:p w14:paraId="6D104A55" w14:textId="77777777" w:rsidR="00D02E68" w:rsidRPr="00D02E68" w:rsidRDefault="00D02E68" w:rsidP="00377474">
      <w:pPr>
        <w:widowControl/>
        <w:numPr>
          <w:ilvl w:val="0"/>
          <w:numId w:val="41"/>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25009904" w14:textId="77777777" w:rsidR="00D02E68" w:rsidRPr="00D02E68" w:rsidRDefault="00D02E68" w:rsidP="00377474">
      <w:pPr>
        <w:widowControl/>
        <w:numPr>
          <w:ilvl w:val="0"/>
          <w:numId w:val="41"/>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Podwykonawca, o którym mowa w §6 ust. 1 Umowy winien spełniać te same gwarancje i obowiązki jakie zostały nałożone na Podmiot przetwarzający w niniejszej Umowie.</w:t>
      </w:r>
    </w:p>
    <w:p w14:paraId="22FAE4EE" w14:textId="77777777" w:rsidR="00D02E68" w:rsidRPr="00D02E68" w:rsidRDefault="00D02E68" w:rsidP="00377474">
      <w:pPr>
        <w:widowControl/>
        <w:numPr>
          <w:ilvl w:val="0"/>
          <w:numId w:val="41"/>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Podmiot przetwarzający ponosi pełną odpowiedzialność wobec Administratora za niewywiązanie się ze spoczywających na podwykonawcy z obowiązków wynikających z niniejszej Umowy.</w:t>
      </w:r>
    </w:p>
    <w:p w14:paraId="0E2D33F7" w14:textId="77777777" w:rsidR="00D02E68" w:rsidRPr="00D02E68" w:rsidRDefault="00D02E68" w:rsidP="00377474">
      <w:pPr>
        <w:widowControl/>
        <w:suppressAutoHyphens w:val="0"/>
        <w:spacing w:line="276" w:lineRule="auto"/>
        <w:ind w:left="720"/>
        <w:contextualSpacing/>
        <w:jc w:val="both"/>
        <w:rPr>
          <w:rFonts w:eastAsia="Calibri" w:cs="Times New Roman"/>
          <w:kern w:val="2"/>
          <w:sz w:val="22"/>
          <w:szCs w:val="22"/>
          <w:lang w:eastAsia="en-US" w:bidi="ar-SA"/>
          <w14:ligatures w14:val="standardContextual"/>
        </w:rPr>
      </w:pPr>
    </w:p>
    <w:p w14:paraId="772F325D"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7</w:t>
      </w:r>
    </w:p>
    <w:p w14:paraId="68AC1D5B"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Odpowiedzialność Podmiotu przetwarzającego</w:t>
      </w:r>
    </w:p>
    <w:p w14:paraId="2DEF2AC4" w14:textId="77777777" w:rsidR="00D02E68" w:rsidRPr="00D02E68" w:rsidRDefault="00D02E68" w:rsidP="00377474">
      <w:pPr>
        <w:widowControl/>
        <w:numPr>
          <w:ilvl w:val="0"/>
          <w:numId w:val="36"/>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B485A99" w14:textId="77777777" w:rsidR="00D02E68" w:rsidRPr="00D02E68" w:rsidRDefault="00D02E68" w:rsidP="00377474">
      <w:pPr>
        <w:widowControl/>
        <w:numPr>
          <w:ilvl w:val="0"/>
          <w:numId w:val="36"/>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31C87EAB" w14:textId="77777777" w:rsidR="00D02E68" w:rsidRPr="00D02E68" w:rsidRDefault="00D02E68" w:rsidP="00377474">
      <w:pPr>
        <w:widowControl/>
        <w:suppressAutoHyphens w:val="0"/>
        <w:spacing w:line="276" w:lineRule="auto"/>
        <w:ind w:left="720"/>
        <w:contextualSpacing/>
        <w:jc w:val="both"/>
        <w:rPr>
          <w:rFonts w:eastAsia="Calibri" w:cs="Times New Roman"/>
          <w:kern w:val="2"/>
          <w:sz w:val="22"/>
          <w:szCs w:val="22"/>
          <w:lang w:eastAsia="en-US" w:bidi="ar-SA"/>
          <w14:ligatures w14:val="standardContextual"/>
        </w:rPr>
      </w:pPr>
    </w:p>
    <w:p w14:paraId="73B02CDA"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bookmarkStart w:id="5" w:name="_Hlk110937835"/>
      <w:r w:rsidRPr="00D02E68">
        <w:rPr>
          <w:rFonts w:eastAsia="Calibri" w:cs="Times New Roman"/>
          <w:b/>
          <w:kern w:val="2"/>
          <w:sz w:val="22"/>
          <w:szCs w:val="22"/>
          <w:lang w:eastAsia="en-US" w:bidi="ar-SA"/>
          <w14:ligatures w14:val="standardContextual"/>
        </w:rPr>
        <w:t>§ 8</w:t>
      </w:r>
    </w:p>
    <w:p w14:paraId="48B59304"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Czas obowiązywania Umowy</w:t>
      </w:r>
    </w:p>
    <w:p w14:paraId="78D5E8FA" w14:textId="77777777" w:rsidR="00D02E68" w:rsidRPr="00D02E68" w:rsidRDefault="00D02E68" w:rsidP="00377474">
      <w:pPr>
        <w:widowControl/>
        <w:numPr>
          <w:ilvl w:val="0"/>
          <w:numId w:val="25"/>
        </w:numPr>
        <w:suppressAutoHyphens w:val="0"/>
        <w:spacing w:line="276" w:lineRule="auto"/>
        <w:ind w:left="284" w:hanging="284"/>
        <w:contextualSpacing/>
        <w:jc w:val="both"/>
        <w:rPr>
          <w:rFonts w:eastAsia="Calibri" w:cs="Times New Roman"/>
          <w:i/>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Niniejsza Umowa obowiązuje od dnia jej zawarcia przez czas </w:t>
      </w:r>
      <w:r w:rsidRPr="00D02E68">
        <w:rPr>
          <w:rFonts w:eastAsia="Calibri" w:cs="Times New Roman"/>
          <w:iCs/>
          <w:kern w:val="2"/>
          <w:sz w:val="22"/>
          <w:szCs w:val="22"/>
          <w:lang w:eastAsia="en-US" w:bidi="ar-SA"/>
          <w14:ligatures w14:val="standardContextual"/>
        </w:rPr>
        <w:t xml:space="preserve">określony od …………   do ………… . </w:t>
      </w:r>
    </w:p>
    <w:p w14:paraId="4157A792" w14:textId="0C7C45A3" w:rsidR="00D02E68" w:rsidRPr="00D02E68" w:rsidRDefault="00D02E68" w:rsidP="00377474">
      <w:pPr>
        <w:widowControl/>
        <w:numPr>
          <w:ilvl w:val="0"/>
          <w:numId w:val="25"/>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Każda ze stron może wypowiedzieć niniejszą Umowę z zachowaniem  ……………….. okresu wypowiedzenia</w:t>
      </w:r>
      <w:bookmarkEnd w:id="5"/>
      <w:r w:rsidRPr="00D02E68">
        <w:rPr>
          <w:rFonts w:eastAsia="Calibri" w:cs="Times New Roman"/>
          <w:kern w:val="2"/>
          <w:sz w:val="22"/>
          <w:szCs w:val="22"/>
          <w:lang w:eastAsia="en-US" w:bidi="ar-SA"/>
          <w14:ligatures w14:val="standardContextual"/>
        </w:rPr>
        <w:t>.</w:t>
      </w:r>
    </w:p>
    <w:p w14:paraId="2EAF152F" w14:textId="77777777" w:rsidR="00377474" w:rsidRDefault="00377474" w:rsidP="00377474">
      <w:pPr>
        <w:widowControl/>
        <w:suppressAutoHyphens w:val="0"/>
        <w:spacing w:line="276" w:lineRule="auto"/>
        <w:jc w:val="center"/>
        <w:rPr>
          <w:rFonts w:eastAsia="Calibri" w:cs="Times New Roman"/>
          <w:b/>
          <w:kern w:val="2"/>
          <w:sz w:val="22"/>
          <w:szCs w:val="22"/>
          <w:lang w:eastAsia="en-US" w:bidi="ar-SA"/>
          <w14:ligatures w14:val="standardContextual"/>
        </w:rPr>
      </w:pPr>
    </w:p>
    <w:p w14:paraId="5AC4637B" w14:textId="37901CD6"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9</w:t>
      </w:r>
    </w:p>
    <w:p w14:paraId="3B293E8D"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Rozwiązanie Umowy</w:t>
      </w:r>
    </w:p>
    <w:p w14:paraId="38516B09" w14:textId="77777777" w:rsidR="00D02E68" w:rsidRPr="00D02E68" w:rsidRDefault="00D02E68" w:rsidP="00377474">
      <w:pPr>
        <w:widowControl/>
        <w:numPr>
          <w:ilvl w:val="0"/>
          <w:numId w:val="26"/>
        </w:numPr>
        <w:suppressAutoHyphens w:val="0"/>
        <w:spacing w:line="276" w:lineRule="auto"/>
        <w:ind w:left="284" w:hanging="284"/>
        <w:contextualSpacing/>
        <w:jc w:val="both"/>
        <w:rPr>
          <w:rFonts w:eastAsia="Calibri" w:cs="Times New Roman"/>
          <w:b/>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Administrator danych może rozwiązać niniejszą Umowę ze skutkiem natychmiastowym, gdy Podmiot przetwarzający:</w:t>
      </w:r>
    </w:p>
    <w:p w14:paraId="2683FA82" w14:textId="77777777" w:rsidR="00D02E68" w:rsidRPr="00D02E68" w:rsidRDefault="00D02E68" w:rsidP="00377474">
      <w:pPr>
        <w:widowControl/>
        <w:numPr>
          <w:ilvl w:val="0"/>
          <w:numId w:val="37"/>
        </w:numPr>
        <w:suppressAutoHyphens w:val="0"/>
        <w:spacing w:line="276" w:lineRule="auto"/>
        <w:ind w:left="567" w:hanging="283"/>
        <w:contextualSpacing/>
        <w:jc w:val="both"/>
        <w:rPr>
          <w:rFonts w:eastAsia="Calibri" w:cs="Times New Roman"/>
          <w:b/>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pomimo zobowiązania go do usunięcia uchybień stwierdzonych podczas kontroli nie usunie ich w wyznaczonym terminie;</w:t>
      </w:r>
    </w:p>
    <w:p w14:paraId="302E1695" w14:textId="77777777" w:rsidR="00D02E68" w:rsidRPr="00D02E68" w:rsidRDefault="00D02E68" w:rsidP="00377474">
      <w:pPr>
        <w:widowControl/>
        <w:numPr>
          <w:ilvl w:val="0"/>
          <w:numId w:val="37"/>
        </w:numPr>
        <w:suppressAutoHyphens w:val="0"/>
        <w:spacing w:line="276" w:lineRule="auto"/>
        <w:ind w:left="567" w:hanging="283"/>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przetwarza dane osobowe w sposób niezgodny z Umową;</w:t>
      </w:r>
    </w:p>
    <w:p w14:paraId="7325254C" w14:textId="77777777" w:rsidR="00D02E68" w:rsidRPr="00D02E68" w:rsidRDefault="00D02E68" w:rsidP="00377474">
      <w:pPr>
        <w:widowControl/>
        <w:numPr>
          <w:ilvl w:val="0"/>
          <w:numId w:val="37"/>
        </w:numPr>
        <w:suppressAutoHyphens w:val="0"/>
        <w:spacing w:line="276" w:lineRule="auto"/>
        <w:ind w:left="567" w:hanging="283"/>
        <w:contextualSpacing/>
        <w:jc w:val="both"/>
        <w:rPr>
          <w:rFonts w:eastAsia="Calibri" w:cs="Times New Roman"/>
          <w:b/>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powierzył przetwarzanie danych osobowych innemu podmiotowi bez zgody Administratora danych.</w:t>
      </w:r>
    </w:p>
    <w:p w14:paraId="7A14D55C" w14:textId="77777777" w:rsidR="00377474" w:rsidRDefault="00377474" w:rsidP="00377474">
      <w:pPr>
        <w:widowControl/>
        <w:suppressAutoHyphens w:val="0"/>
        <w:spacing w:line="276" w:lineRule="auto"/>
        <w:jc w:val="center"/>
        <w:rPr>
          <w:rFonts w:eastAsia="Calibri" w:cs="Times New Roman"/>
          <w:b/>
          <w:kern w:val="2"/>
          <w:sz w:val="22"/>
          <w:szCs w:val="22"/>
          <w:lang w:eastAsia="en-US" w:bidi="ar-SA"/>
          <w14:ligatures w14:val="standardContextual"/>
        </w:rPr>
      </w:pPr>
    </w:p>
    <w:p w14:paraId="7314C646" w14:textId="0DCC84F1"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10</w:t>
      </w:r>
    </w:p>
    <w:p w14:paraId="7F075A65"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Zasady zachowania poufności</w:t>
      </w:r>
    </w:p>
    <w:p w14:paraId="5823D558" w14:textId="77777777" w:rsidR="00D02E68" w:rsidRPr="00D02E68" w:rsidRDefault="00D02E68" w:rsidP="00377474">
      <w:pPr>
        <w:widowControl/>
        <w:numPr>
          <w:ilvl w:val="0"/>
          <w:numId w:val="38"/>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lastRenderedPageBreak/>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1BC6629" w14:textId="77777777" w:rsidR="00D02E68" w:rsidRPr="00D02E68" w:rsidRDefault="00D02E68" w:rsidP="00377474">
      <w:pPr>
        <w:widowControl/>
        <w:numPr>
          <w:ilvl w:val="0"/>
          <w:numId w:val="38"/>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stosuje szyfrowanie danych oraz </w:t>
      </w:r>
      <w:proofErr w:type="spellStart"/>
      <w:r w:rsidRPr="00D02E68">
        <w:rPr>
          <w:rFonts w:eastAsia="Calibri" w:cs="Times New Roman"/>
          <w:kern w:val="2"/>
          <w:sz w:val="22"/>
          <w:szCs w:val="22"/>
          <w:lang w:eastAsia="en-US" w:bidi="ar-SA"/>
          <w14:ligatures w14:val="standardContextual"/>
        </w:rPr>
        <w:t>anonimizowanie</w:t>
      </w:r>
      <w:proofErr w:type="spellEnd"/>
      <w:r w:rsidRPr="00D02E68">
        <w:rPr>
          <w:rFonts w:eastAsia="Calibri" w:cs="Times New Roman"/>
          <w:kern w:val="2"/>
          <w:sz w:val="22"/>
          <w:szCs w:val="22"/>
          <w:lang w:eastAsia="en-US" w:bidi="ar-SA"/>
          <w14:ligatures w14:val="standardContextual"/>
        </w:rPr>
        <w:t xml:space="preserve"> przesyłanych danych. </w:t>
      </w:r>
    </w:p>
    <w:p w14:paraId="63A820E3" w14:textId="77777777" w:rsidR="00D02E68" w:rsidRPr="00D02E68" w:rsidRDefault="00D02E68" w:rsidP="00377474">
      <w:pPr>
        <w:widowControl/>
        <w:numPr>
          <w:ilvl w:val="0"/>
          <w:numId w:val="38"/>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 xml:space="preserve">Podmiot przetwarzający oświadcza, że w związku ze zobowiązaniem do zachowania </w:t>
      </w:r>
      <w:r w:rsidRPr="00D02E68">
        <w:rPr>
          <w:rFonts w:eastAsia="Calibri" w:cs="Times New Roman"/>
          <w:kern w:val="2"/>
          <w:sz w:val="22"/>
          <w:szCs w:val="22"/>
          <w:lang w:eastAsia="en-US" w:bidi="ar-SA"/>
          <w14:ligatures w14:val="standardContextual"/>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26E9D13" w14:textId="77777777" w:rsidR="00D02E68" w:rsidRPr="00D02E68" w:rsidRDefault="00D02E68" w:rsidP="00377474">
      <w:pPr>
        <w:widowControl/>
        <w:suppressAutoHyphens w:val="0"/>
        <w:spacing w:line="276" w:lineRule="auto"/>
        <w:jc w:val="both"/>
        <w:rPr>
          <w:rFonts w:eastAsia="Calibri" w:cs="Times New Roman"/>
          <w:kern w:val="2"/>
          <w:sz w:val="22"/>
          <w:szCs w:val="22"/>
          <w:lang w:eastAsia="en-US" w:bidi="ar-SA"/>
          <w14:ligatures w14:val="standardContextual"/>
        </w:rPr>
      </w:pPr>
    </w:p>
    <w:p w14:paraId="588CA1D1" w14:textId="0C4A1306"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 11</w:t>
      </w:r>
    </w:p>
    <w:p w14:paraId="2628A672" w14:textId="77777777" w:rsidR="00D02E68" w:rsidRPr="00D02E68" w:rsidRDefault="00D02E68" w:rsidP="00377474">
      <w:pPr>
        <w:widowControl/>
        <w:suppressAutoHyphens w:val="0"/>
        <w:spacing w:line="276" w:lineRule="auto"/>
        <w:jc w:val="center"/>
        <w:rPr>
          <w:rFonts w:eastAsia="Calibri" w:cs="Times New Roman"/>
          <w:b/>
          <w:kern w:val="2"/>
          <w:sz w:val="22"/>
          <w:szCs w:val="22"/>
          <w:lang w:eastAsia="en-US" w:bidi="ar-SA"/>
          <w14:ligatures w14:val="standardContextual"/>
        </w:rPr>
      </w:pPr>
      <w:r w:rsidRPr="00D02E68">
        <w:rPr>
          <w:rFonts w:eastAsia="Calibri" w:cs="Times New Roman"/>
          <w:b/>
          <w:kern w:val="2"/>
          <w:sz w:val="22"/>
          <w:szCs w:val="22"/>
          <w:lang w:eastAsia="en-US" w:bidi="ar-SA"/>
          <w14:ligatures w14:val="standardContextual"/>
        </w:rPr>
        <w:t>Postanowienia końcowe</w:t>
      </w:r>
    </w:p>
    <w:p w14:paraId="00861CE3" w14:textId="77777777" w:rsidR="00D02E68" w:rsidRPr="00D02E68" w:rsidRDefault="00D02E68" w:rsidP="00377474">
      <w:pPr>
        <w:widowControl/>
        <w:numPr>
          <w:ilvl w:val="0"/>
          <w:numId w:val="39"/>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Umowa została sporządzona w dwóch jednobrzmiących egzemplarzach dla każdej ze stron.</w:t>
      </w:r>
    </w:p>
    <w:p w14:paraId="340EF028" w14:textId="77777777" w:rsidR="00D02E68" w:rsidRPr="00D02E68" w:rsidRDefault="00D02E68" w:rsidP="00377474">
      <w:pPr>
        <w:widowControl/>
        <w:numPr>
          <w:ilvl w:val="0"/>
          <w:numId w:val="39"/>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W sprawach nieuregulowanych zastosowanie będą miały przepisy Kodeksu cywilnego oraz Rozporządzenia.</w:t>
      </w:r>
    </w:p>
    <w:p w14:paraId="3C1FF125" w14:textId="77777777" w:rsidR="00D02E68" w:rsidRPr="00D02E68" w:rsidRDefault="00D02E68" w:rsidP="00377474">
      <w:pPr>
        <w:widowControl/>
        <w:numPr>
          <w:ilvl w:val="0"/>
          <w:numId w:val="39"/>
        </w:numPr>
        <w:suppressAutoHyphens w:val="0"/>
        <w:spacing w:line="276" w:lineRule="auto"/>
        <w:ind w:left="284" w:hanging="284"/>
        <w:contextualSpacing/>
        <w:jc w:val="both"/>
        <w:rPr>
          <w:rFonts w:eastAsia="Calibri" w:cs="Times New Roman"/>
          <w:kern w:val="2"/>
          <w:sz w:val="22"/>
          <w:szCs w:val="22"/>
          <w:lang w:eastAsia="en-US" w:bidi="ar-SA"/>
          <w14:ligatures w14:val="standardContextual"/>
        </w:rPr>
      </w:pPr>
      <w:r w:rsidRPr="00D02E68">
        <w:rPr>
          <w:rFonts w:eastAsia="Calibri" w:cs="Times New Roman"/>
          <w:kern w:val="2"/>
          <w:sz w:val="22"/>
          <w:szCs w:val="22"/>
          <w:lang w:eastAsia="en-US" w:bidi="ar-SA"/>
          <w14:ligatures w14:val="standardContextual"/>
        </w:rPr>
        <w:t>Sądem właściwym dla rozpatrzenia sporów wynikających z niniejszej Umowy będzie sąd właściwy Administratora danych.</w:t>
      </w:r>
    </w:p>
    <w:p w14:paraId="3072E9C7" w14:textId="56E1EE5A" w:rsidR="00D02E68" w:rsidRPr="00D02E68" w:rsidRDefault="00D02E68" w:rsidP="00D02E68">
      <w:pPr>
        <w:widowControl/>
        <w:suppressAutoHyphens w:val="0"/>
        <w:spacing w:line="276" w:lineRule="auto"/>
        <w:ind w:left="720"/>
        <w:contextualSpacing/>
        <w:jc w:val="center"/>
        <w:rPr>
          <w:rFonts w:eastAsia="Calibri" w:cs="Times New Roman"/>
          <w:b/>
          <w:bCs/>
          <w:kern w:val="2"/>
          <w:sz w:val="22"/>
          <w:szCs w:val="22"/>
          <w:lang w:eastAsia="en-US" w:bidi="ar-SA"/>
          <w14:ligatures w14:val="standardContextual"/>
        </w:rPr>
      </w:pPr>
    </w:p>
    <w:p w14:paraId="790B6DDB" w14:textId="77777777" w:rsidR="00D02E68" w:rsidRDefault="00D02E68" w:rsidP="00D02E68">
      <w:pPr>
        <w:widowControl/>
        <w:suppressAutoHyphens w:val="0"/>
        <w:spacing w:line="276" w:lineRule="auto"/>
        <w:jc w:val="center"/>
        <w:rPr>
          <w:rFonts w:eastAsia="Calibri" w:cs="Times New Roman"/>
          <w:b/>
          <w:bCs/>
          <w:kern w:val="2"/>
          <w:sz w:val="22"/>
          <w:szCs w:val="22"/>
          <w:lang w:eastAsia="en-US" w:bidi="ar-SA"/>
          <w14:ligatures w14:val="standardContextual"/>
        </w:rPr>
      </w:pPr>
    </w:p>
    <w:p w14:paraId="15603FEA" w14:textId="77777777" w:rsidR="00D02E68" w:rsidRDefault="00D02E68" w:rsidP="00D02E68">
      <w:pPr>
        <w:widowControl/>
        <w:suppressAutoHyphens w:val="0"/>
        <w:spacing w:line="276" w:lineRule="auto"/>
        <w:jc w:val="center"/>
        <w:rPr>
          <w:rFonts w:eastAsia="Calibri" w:cs="Times New Roman"/>
          <w:b/>
          <w:bCs/>
          <w:kern w:val="2"/>
          <w:sz w:val="22"/>
          <w:szCs w:val="22"/>
          <w:lang w:eastAsia="en-US" w:bidi="ar-SA"/>
          <w14:ligatures w14:val="standardContextual"/>
        </w:rPr>
      </w:pPr>
    </w:p>
    <w:p w14:paraId="6E57C72B" w14:textId="77777777" w:rsidR="00D02E68" w:rsidRDefault="00D02E68" w:rsidP="00D02E68">
      <w:pPr>
        <w:widowControl/>
        <w:suppressAutoHyphens w:val="0"/>
        <w:spacing w:line="276" w:lineRule="auto"/>
        <w:jc w:val="center"/>
        <w:rPr>
          <w:rFonts w:eastAsia="Calibri" w:cs="Times New Roman"/>
          <w:b/>
          <w:bCs/>
          <w:kern w:val="2"/>
          <w:sz w:val="22"/>
          <w:szCs w:val="22"/>
          <w:lang w:eastAsia="en-US" w:bidi="ar-SA"/>
          <w14:ligatures w14:val="standardContextual"/>
        </w:rPr>
      </w:pPr>
    </w:p>
    <w:p w14:paraId="04728CE2" w14:textId="2880C023" w:rsidR="00D02E68" w:rsidRPr="00D02E68" w:rsidRDefault="00D02E68" w:rsidP="00D02E68">
      <w:pPr>
        <w:widowControl/>
        <w:suppressAutoHyphens w:val="0"/>
        <w:spacing w:line="276" w:lineRule="auto"/>
        <w:jc w:val="center"/>
        <w:rPr>
          <w:rFonts w:eastAsia="Calibri" w:cs="Times New Roman"/>
          <w:b/>
          <w:bCs/>
          <w:kern w:val="2"/>
          <w:sz w:val="22"/>
          <w:szCs w:val="22"/>
          <w:lang w:eastAsia="en-US" w:bidi="ar-SA"/>
          <w14:ligatures w14:val="standardContextual"/>
        </w:rPr>
      </w:pPr>
      <w:r w:rsidRPr="00D02E68">
        <w:rPr>
          <w:rFonts w:eastAsia="Calibri" w:cs="Times New Roman"/>
          <w:b/>
          <w:bCs/>
          <w:kern w:val="2"/>
          <w:sz w:val="22"/>
          <w:szCs w:val="22"/>
          <w:lang w:eastAsia="en-US" w:bidi="ar-SA"/>
          <w14:ligatures w14:val="standardContextual"/>
        </w:rPr>
        <w:t xml:space="preserve">Administrator danych </w:t>
      </w:r>
      <w:r>
        <w:rPr>
          <w:rFonts w:eastAsia="Calibri" w:cs="Times New Roman"/>
          <w:b/>
          <w:bCs/>
          <w:kern w:val="2"/>
          <w:sz w:val="22"/>
          <w:szCs w:val="22"/>
          <w:lang w:eastAsia="en-US" w:bidi="ar-SA"/>
          <w14:ligatures w14:val="standardContextual"/>
        </w:rPr>
        <w:t xml:space="preserve">                                    </w:t>
      </w:r>
      <w:r w:rsidRPr="00D02E68">
        <w:rPr>
          <w:rFonts w:eastAsia="Calibri" w:cs="Times New Roman"/>
          <w:b/>
          <w:bCs/>
          <w:kern w:val="2"/>
          <w:sz w:val="22"/>
          <w:szCs w:val="22"/>
          <w:lang w:eastAsia="en-US" w:bidi="ar-SA"/>
          <w14:ligatures w14:val="standardContextual"/>
        </w:rPr>
        <w:t>Podmiot przetwarzający</w:t>
      </w:r>
    </w:p>
    <w:p w14:paraId="3993730C" w14:textId="77777777" w:rsidR="00D02E68" w:rsidRPr="00D02E68" w:rsidRDefault="00D02E68" w:rsidP="00D02E68">
      <w:pPr>
        <w:widowControl/>
        <w:suppressAutoHyphens w:val="0"/>
        <w:spacing w:line="276" w:lineRule="auto"/>
        <w:rPr>
          <w:rFonts w:eastAsia="Calibri" w:cs="Times New Roman"/>
          <w:kern w:val="2"/>
          <w:sz w:val="22"/>
          <w:szCs w:val="22"/>
          <w:lang w:eastAsia="en-US" w:bidi="ar-SA"/>
          <w14:ligatures w14:val="standardContextual"/>
        </w:rPr>
      </w:pPr>
    </w:p>
    <w:p w14:paraId="68B16EFF" w14:textId="77777777" w:rsidR="00D02E68" w:rsidRPr="00D02E68" w:rsidRDefault="00D02E68" w:rsidP="00D02E68">
      <w:pPr>
        <w:widowControl/>
        <w:suppressAutoHyphens w:val="0"/>
        <w:spacing w:line="276" w:lineRule="auto"/>
        <w:rPr>
          <w:rFonts w:eastAsia="Calibri" w:cs="Times New Roman"/>
          <w:kern w:val="2"/>
          <w:sz w:val="22"/>
          <w:szCs w:val="22"/>
          <w:lang w:eastAsia="en-US" w:bidi="ar-SA"/>
          <w14:ligatures w14:val="standardContextual"/>
        </w:rPr>
      </w:pPr>
    </w:p>
    <w:p w14:paraId="79FC0C18" w14:textId="77777777" w:rsidR="00D02E68" w:rsidRPr="00D02E68" w:rsidRDefault="00D02E68" w:rsidP="00D02E68">
      <w:pPr>
        <w:widowControl/>
        <w:suppressAutoHyphens w:val="0"/>
        <w:spacing w:line="276" w:lineRule="auto"/>
        <w:rPr>
          <w:rFonts w:eastAsia="Calibri" w:cs="Times New Roman"/>
          <w:kern w:val="2"/>
          <w:sz w:val="22"/>
          <w:szCs w:val="22"/>
          <w:lang w:eastAsia="en-US" w:bidi="ar-SA"/>
          <w14:ligatures w14:val="standardContextual"/>
        </w:rPr>
      </w:pPr>
    </w:p>
    <w:p w14:paraId="5568DE4B" w14:textId="77777777" w:rsidR="00D02E68" w:rsidRPr="00D02E68" w:rsidRDefault="00D02E68" w:rsidP="00D02E68">
      <w:pPr>
        <w:widowControl/>
        <w:suppressAutoHyphens w:val="0"/>
        <w:spacing w:line="276" w:lineRule="auto"/>
        <w:rPr>
          <w:rFonts w:eastAsia="Calibri" w:cs="Times New Roman"/>
          <w:kern w:val="2"/>
          <w:sz w:val="22"/>
          <w:szCs w:val="22"/>
          <w:lang w:eastAsia="en-US" w:bidi="ar-SA"/>
          <w14:ligatures w14:val="standardContextual"/>
        </w:rPr>
      </w:pPr>
    </w:p>
    <w:p w14:paraId="1C6A1163" w14:textId="77777777" w:rsidR="00D02E68" w:rsidRPr="00D02E68" w:rsidRDefault="00D02E68" w:rsidP="00D02E68">
      <w:pPr>
        <w:pStyle w:val="Tekstpodstawowy"/>
        <w:spacing w:after="0" w:line="276" w:lineRule="auto"/>
        <w:jc w:val="center"/>
        <w:rPr>
          <w:rFonts w:eastAsia="Arial" w:cs="Times New Roman"/>
          <w:color w:val="000000"/>
          <w:spacing w:val="-2"/>
          <w:w w:val="83"/>
          <w:sz w:val="22"/>
          <w:szCs w:val="22"/>
        </w:rPr>
      </w:pPr>
    </w:p>
    <w:p w14:paraId="56D5E3E5" w14:textId="77777777" w:rsidR="00D02E68" w:rsidRPr="00D02E68" w:rsidRDefault="00D02E68" w:rsidP="00D02E68">
      <w:pPr>
        <w:pStyle w:val="Tekstpodstawowy"/>
        <w:spacing w:after="0" w:line="276" w:lineRule="auto"/>
        <w:jc w:val="center"/>
        <w:rPr>
          <w:rFonts w:eastAsia="Arial" w:cs="Times New Roman"/>
          <w:color w:val="000000"/>
          <w:spacing w:val="-2"/>
          <w:w w:val="83"/>
          <w:sz w:val="22"/>
          <w:szCs w:val="22"/>
        </w:rPr>
      </w:pPr>
    </w:p>
    <w:p w14:paraId="70BC8BB2" w14:textId="77777777" w:rsidR="00D02E68" w:rsidRPr="00D02E68" w:rsidRDefault="00D02E68" w:rsidP="00D02E68">
      <w:pPr>
        <w:pStyle w:val="Tekstpodstawowy"/>
        <w:spacing w:after="0" w:line="276" w:lineRule="auto"/>
        <w:jc w:val="center"/>
        <w:rPr>
          <w:rFonts w:eastAsia="Arial" w:cs="Times New Roman"/>
          <w:color w:val="000000"/>
          <w:spacing w:val="-2"/>
          <w:w w:val="83"/>
          <w:sz w:val="22"/>
          <w:szCs w:val="22"/>
        </w:rPr>
      </w:pPr>
    </w:p>
    <w:p w14:paraId="43C8636F" w14:textId="77777777" w:rsidR="00D02E68" w:rsidRPr="00D02E68" w:rsidRDefault="00D02E68" w:rsidP="00D02E68">
      <w:pPr>
        <w:pStyle w:val="Tekstpodstawowy"/>
        <w:spacing w:after="0" w:line="276" w:lineRule="auto"/>
        <w:jc w:val="center"/>
        <w:rPr>
          <w:rFonts w:eastAsia="Arial" w:cs="Times New Roman"/>
          <w:color w:val="000000"/>
          <w:spacing w:val="-2"/>
          <w:w w:val="83"/>
          <w:sz w:val="22"/>
          <w:szCs w:val="22"/>
        </w:rPr>
      </w:pPr>
    </w:p>
    <w:p w14:paraId="5DFC68A4" w14:textId="77777777" w:rsidR="00D02E68" w:rsidRPr="00D02E68" w:rsidRDefault="00D02E68" w:rsidP="00D02E68">
      <w:pPr>
        <w:pStyle w:val="Tekstpodstawowy"/>
        <w:spacing w:after="0" w:line="276" w:lineRule="auto"/>
        <w:jc w:val="center"/>
        <w:rPr>
          <w:rFonts w:eastAsia="Arial" w:cs="Times New Roman"/>
          <w:color w:val="000000"/>
          <w:spacing w:val="-2"/>
          <w:w w:val="83"/>
          <w:sz w:val="22"/>
          <w:szCs w:val="22"/>
        </w:rPr>
      </w:pPr>
    </w:p>
    <w:sectPr w:rsidR="00D02E68" w:rsidRPr="00D02E68" w:rsidSect="00D02E68">
      <w:footerReference w:type="default" r:id="rId10"/>
      <w:pgSz w:w="11906" w:h="16838"/>
      <w:pgMar w:top="851" w:right="1121" w:bottom="1418"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23F86" w14:textId="77777777" w:rsidR="00E43CAB" w:rsidRDefault="00E43CAB">
      <w:r>
        <w:separator/>
      </w:r>
    </w:p>
  </w:endnote>
  <w:endnote w:type="continuationSeparator" w:id="0">
    <w:p w14:paraId="36504CA8" w14:textId="77777777" w:rsidR="00E43CAB" w:rsidRDefault="00E43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6" w:name="_Hlk520800606" w:displacedByCustomXml="next"/>
  <w:bookmarkStart w:id="7" w:name="_Hlk520800605" w:displacedByCustomXml="next"/>
  <w:bookmarkStart w:id="8" w:name="_Hlk520800604" w:displacedByCustomXml="next"/>
  <w:bookmarkStart w:id="9" w:name="_Hlk520800603" w:displacedByCustomXml="next"/>
  <w:sdt>
    <w:sdtPr>
      <w:id w:val="-1793433783"/>
      <w:docPartObj>
        <w:docPartGallery w:val="Page Numbers (Bottom of Page)"/>
        <w:docPartUnique/>
      </w:docPartObj>
    </w:sdtPr>
    <w:sdtEndPr/>
    <w:sdtContent>
      <w:sdt>
        <w:sdtPr>
          <w:id w:val="-1769616900"/>
          <w:docPartObj>
            <w:docPartGallery w:val="Page Numbers (Top of Page)"/>
            <w:docPartUnique/>
          </w:docPartObj>
        </w:sdtPr>
        <w:sdtEndPr/>
        <w:sdtContent>
          <w:p w14:paraId="100F22C7" w14:textId="2D7F236C" w:rsidR="00D02E68" w:rsidRDefault="00D02E68">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A19C5F2" w14:textId="6ED22CD7" w:rsidR="00954963" w:rsidRDefault="00954963" w:rsidP="00877161">
    <w:pPr>
      <w:spacing w:line="360" w:lineRule="auto"/>
      <w:jc w:val="center"/>
      <w:rPr>
        <w:rFonts w:eastAsia="Times New Roman" w:cs="Times New Roman"/>
        <w:i/>
        <w:sz w:val="20"/>
        <w:szCs w:val="20"/>
        <w:lang w:bidi="ar-SA"/>
      </w:rPr>
    </w:pPr>
  </w:p>
  <w:bookmarkEnd w:id="9"/>
  <w:bookmarkEnd w:id="8"/>
  <w:bookmarkEnd w:id="7"/>
  <w:bookmarkEnd w:i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32CDF" w14:textId="77777777" w:rsidR="00E43CAB" w:rsidRDefault="00E43CAB">
      <w:r>
        <w:separator/>
      </w:r>
    </w:p>
  </w:footnote>
  <w:footnote w:type="continuationSeparator" w:id="0">
    <w:p w14:paraId="1A754484" w14:textId="77777777" w:rsidR="00E43CAB" w:rsidRDefault="00E43C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C80947"/>
    <w:multiLevelType w:val="hybridMultilevel"/>
    <w:tmpl w:val="76448C30"/>
    <w:lvl w:ilvl="0" w:tplc="D1BE056A">
      <w:start w:val="1"/>
      <w:numFmt w:val="decimal"/>
      <w:lvlText w:val="%1."/>
      <w:lvlJc w:val="left"/>
      <w:pPr>
        <w:ind w:left="360" w:hanging="360"/>
      </w:pPr>
      <w:rPr>
        <w:rFonts w:hint="default"/>
      </w:rPr>
    </w:lvl>
    <w:lvl w:ilvl="1" w:tplc="729081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C90D9D"/>
    <w:multiLevelType w:val="hybridMultilevel"/>
    <w:tmpl w:val="C4BAD0CC"/>
    <w:lvl w:ilvl="0" w:tplc="D4EE5F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8"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3834F4"/>
    <w:multiLevelType w:val="hybridMultilevel"/>
    <w:tmpl w:val="870AF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7612EA"/>
    <w:multiLevelType w:val="hybridMultilevel"/>
    <w:tmpl w:val="49E2CB44"/>
    <w:lvl w:ilvl="0" w:tplc="88F6B17E">
      <w:start w:val="1"/>
      <w:numFmt w:val="decimal"/>
      <w:lvlText w:val="%1)"/>
      <w:lvlJc w:val="left"/>
      <w:pPr>
        <w:ind w:left="1426" w:hanging="360"/>
      </w:pPr>
      <w:rPr>
        <w:b/>
        <w:bCs/>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31" w15:restartNumberingAfterBreak="0">
    <w:nsid w:val="49CE32EB"/>
    <w:multiLevelType w:val="hybridMultilevel"/>
    <w:tmpl w:val="367C96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E35505"/>
    <w:multiLevelType w:val="hybridMultilevel"/>
    <w:tmpl w:val="C5561CC8"/>
    <w:lvl w:ilvl="0" w:tplc="A78079A0">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5"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88528B"/>
    <w:multiLevelType w:val="hybridMultilevel"/>
    <w:tmpl w:val="2496EA10"/>
    <w:lvl w:ilvl="0" w:tplc="04150011">
      <w:start w:val="1"/>
      <w:numFmt w:val="decimal"/>
      <w:lvlText w:val="%1)"/>
      <w:lvlJc w:val="left"/>
      <w:pPr>
        <w:ind w:left="720" w:hanging="360"/>
      </w:pPr>
    </w:lvl>
    <w:lvl w:ilvl="1" w:tplc="04150011">
      <w:start w:val="1"/>
      <w:numFmt w:val="decimal"/>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1360931616">
    <w:abstractNumId w:val="17"/>
  </w:num>
  <w:num w:numId="3" w16cid:durableId="1845321363">
    <w:abstractNumId w:val="12"/>
  </w:num>
  <w:num w:numId="4" w16cid:durableId="666540">
    <w:abstractNumId w:val="34"/>
  </w:num>
  <w:num w:numId="5" w16cid:durableId="862481407">
    <w:abstractNumId w:val="27"/>
  </w:num>
  <w:num w:numId="6" w16cid:durableId="1457409834">
    <w:abstractNumId w:val="13"/>
  </w:num>
  <w:num w:numId="7" w16cid:durableId="678234671">
    <w:abstractNumId w:val="46"/>
  </w:num>
  <w:num w:numId="8" w16cid:durableId="718405856">
    <w:abstractNumId w:val="36"/>
  </w:num>
  <w:num w:numId="9" w16cid:durableId="2040934352">
    <w:abstractNumId w:val="11"/>
  </w:num>
  <w:num w:numId="10" w16cid:durableId="815681356">
    <w:abstractNumId w:val="37"/>
  </w:num>
  <w:num w:numId="11" w16cid:durableId="374239979">
    <w:abstractNumId w:val="32"/>
  </w:num>
  <w:num w:numId="12" w16cid:durableId="761486239">
    <w:abstractNumId w:val="47"/>
  </w:num>
  <w:num w:numId="13" w16cid:durableId="1134713386">
    <w:abstractNumId w:val="50"/>
  </w:num>
  <w:num w:numId="14" w16cid:durableId="294532306">
    <w:abstractNumId w:val="48"/>
  </w:num>
  <w:num w:numId="15" w16cid:durableId="1259874342">
    <w:abstractNumId w:val="18"/>
  </w:num>
  <w:num w:numId="16" w16cid:durableId="1765763942">
    <w:abstractNumId w:val="38"/>
  </w:num>
  <w:num w:numId="17" w16cid:durableId="723720461">
    <w:abstractNumId w:val="41"/>
  </w:num>
  <w:num w:numId="18" w16cid:durableId="1798840115">
    <w:abstractNumId w:val="26"/>
  </w:num>
  <w:num w:numId="19" w16cid:durableId="1208688060">
    <w:abstractNumId w:val="25"/>
  </w:num>
  <w:num w:numId="20" w16cid:durableId="1845899382">
    <w:abstractNumId w:val="21"/>
  </w:num>
  <w:num w:numId="21" w16cid:durableId="898128060">
    <w:abstractNumId w:val="14"/>
  </w:num>
  <w:num w:numId="22" w16cid:durableId="860362892">
    <w:abstractNumId w:val="35"/>
  </w:num>
  <w:num w:numId="23" w16cid:durableId="1967005589">
    <w:abstractNumId w:val="42"/>
  </w:num>
  <w:num w:numId="24" w16cid:durableId="865367471">
    <w:abstractNumId w:val="23"/>
  </w:num>
  <w:num w:numId="25" w16cid:durableId="2017421308">
    <w:abstractNumId w:val="33"/>
  </w:num>
  <w:num w:numId="26" w16cid:durableId="688796728">
    <w:abstractNumId w:val="40"/>
  </w:num>
  <w:num w:numId="27" w16cid:durableId="2031643066">
    <w:abstractNumId w:val="30"/>
  </w:num>
  <w:num w:numId="28" w16cid:durableId="409158154">
    <w:abstractNumId w:val="29"/>
  </w:num>
  <w:num w:numId="29" w16cid:durableId="199712235">
    <w:abstractNumId w:val="31"/>
  </w:num>
  <w:num w:numId="30" w16cid:durableId="2007048352">
    <w:abstractNumId w:val="39"/>
  </w:num>
  <w:num w:numId="31" w16cid:durableId="1014189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99611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56979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0680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94941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33378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04910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798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561400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25985940">
    <w:abstractNumId w:val="22"/>
  </w:num>
  <w:num w:numId="41" w16cid:durableId="919339241">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05814"/>
    <w:rsid w:val="000124EB"/>
    <w:rsid w:val="00015623"/>
    <w:rsid w:val="000204F7"/>
    <w:rsid w:val="00021A18"/>
    <w:rsid w:val="000268BF"/>
    <w:rsid w:val="00031562"/>
    <w:rsid w:val="00031E35"/>
    <w:rsid w:val="00036D30"/>
    <w:rsid w:val="000425D9"/>
    <w:rsid w:val="000440C4"/>
    <w:rsid w:val="00052491"/>
    <w:rsid w:val="00053D33"/>
    <w:rsid w:val="00057E2C"/>
    <w:rsid w:val="0006292D"/>
    <w:rsid w:val="00077DA9"/>
    <w:rsid w:val="000850FB"/>
    <w:rsid w:val="000A0C92"/>
    <w:rsid w:val="000B177B"/>
    <w:rsid w:val="000B391C"/>
    <w:rsid w:val="000B591B"/>
    <w:rsid w:val="000E4188"/>
    <w:rsid w:val="000F07DC"/>
    <w:rsid w:val="000F0A4F"/>
    <w:rsid w:val="000F505B"/>
    <w:rsid w:val="000F5078"/>
    <w:rsid w:val="000F5083"/>
    <w:rsid w:val="001001D0"/>
    <w:rsid w:val="001023E0"/>
    <w:rsid w:val="00104EB9"/>
    <w:rsid w:val="0011023C"/>
    <w:rsid w:val="00113A06"/>
    <w:rsid w:val="00120DC7"/>
    <w:rsid w:val="00124E45"/>
    <w:rsid w:val="0013111C"/>
    <w:rsid w:val="001325B8"/>
    <w:rsid w:val="001349E1"/>
    <w:rsid w:val="00135442"/>
    <w:rsid w:val="001433AF"/>
    <w:rsid w:val="00144726"/>
    <w:rsid w:val="00167266"/>
    <w:rsid w:val="00186F8A"/>
    <w:rsid w:val="001B185A"/>
    <w:rsid w:val="001C360A"/>
    <w:rsid w:val="001E271C"/>
    <w:rsid w:val="001E3565"/>
    <w:rsid w:val="001E727A"/>
    <w:rsid w:val="001F383F"/>
    <w:rsid w:val="001F5801"/>
    <w:rsid w:val="001F7030"/>
    <w:rsid w:val="002007B9"/>
    <w:rsid w:val="0020456E"/>
    <w:rsid w:val="0020624E"/>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5D4"/>
    <w:rsid w:val="00266B98"/>
    <w:rsid w:val="00282E00"/>
    <w:rsid w:val="00293FD5"/>
    <w:rsid w:val="002B11C6"/>
    <w:rsid w:val="002B4063"/>
    <w:rsid w:val="002C3803"/>
    <w:rsid w:val="002E5BF9"/>
    <w:rsid w:val="00311B28"/>
    <w:rsid w:val="00312C58"/>
    <w:rsid w:val="00314593"/>
    <w:rsid w:val="00333C11"/>
    <w:rsid w:val="00335E47"/>
    <w:rsid w:val="00336413"/>
    <w:rsid w:val="00337DA1"/>
    <w:rsid w:val="00354F71"/>
    <w:rsid w:val="00370757"/>
    <w:rsid w:val="0037087B"/>
    <w:rsid w:val="00377474"/>
    <w:rsid w:val="0038267E"/>
    <w:rsid w:val="0039610A"/>
    <w:rsid w:val="003A093D"/>
    <w:rsid w:val="003A1424"/>
    <w:rsid w:val="003A14B3"/>
    <w:rsid w:val="003A6A8E"/>
    <w:rsid w:val="003A7068"/>
    <w:rsid w:val="003B518A"/>
    <w:rsid w:val="003B5CA4"/>
    <w:rsid w:val="003B77B7"/>
    <w:rsid w:val="003C1A51"/>
    <w:rsid w:val="003C3BAA"/>
    <w:rsid w:val="003E47D8"/>
    <w:rsid w:val="003E6E32"/>
    <w:rsid w:val="003F4338"/>
    <w:rsid w:val="0040022A"/>
    <w:rsid w:val="004002CF"/>
    <w:rsid w:val="0040772A"/>
    <w:rsid w:val="00420093"/>
    <w:rsid w:val="00432864"/>
    <w:rsid w:val="0043618B"/>
    <w:rsid w:val="004372EC"/>
    <w:rsid w:val="00441154"/>
    <w:rsid w:val="004457AB"/>
    <w:rsid w:val="004533D6"/>
    <w:rsid w:val="004702C6"/>
    <w:rsid w:val="00476BA9"/>
    <w:rsid w:val="004830CA"/>
    <w:rsid w:val="004869A7"/>
    <w:rsid w:val="00492565"/>
    <w:rsid w:val="00495055"/>
    <w:rsid w:val="004A0DD6"/>
    <w:rsid w:val="004A1568"/>
    <w:rsid w:val="004A2E23"/>
    <w:rsid w:val="004A338D"/>
    <w:rsid w:val="004B0979"/>
    <w:rsid w:val="004B1F26"/>
    <w:rsid w:val="004B26AA"/>
    <w:rsid w:val="004B7B78"/>
    <w:rsid w:val="004D02C2"/>
    <w:rsid w:val="004D5864"/>
    <w:rsid w:val="004D5D47"/>
    <w:rsid w:val="004F15EE"/>
    <w:rsid w:val="004F1EA1"/>
    <w:rsid w:val="004F315C"/>
    <w:rsid w:val="004F3BD1"/>
    <w:rsid w:val="00502678"/>
    <w:rsid w:val="00504011"/>
    <w:rsid w:val="005054B1"/>
    <w:rsid w:val="00514917"/>
    <w:rsid w:val="00517D83"/>
    <w:rsid w:val="00522331"/>
    <w:rsid w:val="00525DF2"/>
    <w:rsid w:val="005332C4"/>
    <w:rsid w:val="005400CD"/>
    <w:rsid w:val="005536C1"/>
    <w:rsid w:val="00561EDF"/>
    <w:rsid w:val="005620DF"/>
    <w:rsid w:val="00564574"/>
    <w:rsid w:val="00566B21"/>
    <w:rsid w:val="005755BB"/>
    <w:rsid w:val="00575605"/>
    <w:rsid w:val="00580F6C"/>
    <w:rsid w:val="005B1E89"/>
    <w:rsid w:val="005B2A39"/>
    <w:rsid w:val="005B432D"/>
    <w:rsid w:val="005C5797"/>
    <w:rsid w:val="005D0085"/>
    <w:rsid w:val="005D1BA9"/>
    <w:rsid w:val="005D4390"/>
    <w:rsid w:val="005D77CA"/>
    <w:rsid w:val="005E2968"/>
    <w:rsid w:val="005F06D0"/>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51476"/>
    <w:rsid w:val="006629B2"/>
    <w:rsid w:val="00664382"/>
    <w:rsid w:val="006774BD"/>
    <w:rsid w:val="0069141A"/>
    <w:rsid w:val="00694004"/>
    <w:rsid w:val="006A1D57"/>
    <w:rsid w:val="006C305D"/>
    <w:rsid w:val="006D6778"/>
    <w:rsid w:val="006E5B00"/>
    <w:rsid w:val="006F12D6"/>
    <w:rsid w:val="006F72A2"/>
    <w:rsid w:val="00702F7F"/>
    <w:rsid w:val="00703076"/>
    <w:rsid w:val="00711377"/>
    <w:rsid w:val="007144E4"/>
    <w:rsid w:val="007168FE"/>
    <w:rsid w:val="00717F02"/>
    <w:rsid w:val="00722192"/>
    <w:rsid w:val="007308F8"/>
    <w:rsid w:val="0073571A"/>
    <w:rsid w:val="00741572"/>
    <w:rsid w:val="0074531A"/>
    <w:rsid w:val="00751A23"/>
    <w:rsid w:val="007544E2"/>
    <w:rsid w:val="007700AA"/>
    <w:rsid w:val="00770F78"/>
    <w:rsid w:val="00784E6D"/>
    <w:rsid w:val="00794FBC"/>
    <w:rsid w:val="0079695A"/>
    <w:rsid w:val="007B002F"/>
    <w:rsid w:val="007B2661"/>
    <w:rsid w:val="007D454C"/>
    <w:rsid w:val="007E20CA"/>
    <w:rsid w:val="007F3893"/>
    <w:rsid w:val="007F399B"/>
    <w:rsid w:val="00806F54"/>
    <w:rsid w:val="008201F7"/>
    <w:rsid w:val="00825711"/>
    <w:rsid w:val="00826A06"/>
    <w:rsid w:val="00834413"/>
    <w:rsid w:val="00851AA5"/>
    <w:rsid w:val="00852CE3"/>
    <w:rsid w:val="0085627B"/>
    <w:rsid w:val="008605EF"/>
    <w:rsid w:val="0087110C"/>
    <w:rsid w:val="00874303"/>
    <w:rsid w:val="00877161"/>
    <w:rsid w:val="00882C24"/>
    <w:rsid w:val="0088619E"/>
    <w:rsid w:val="00886C32"/>
    <w:rsid w:val="00892E86"/>
    <w:rsid w:val="00894C32"/>
    <w:rsid w:val="008B0E4D"/>
    <w:rsid w:val="008B1338"/>
    <w:rsid w:val="008B69CF"/>
    <w:rsid w:val="008E5A3F"/>
    <w:rsid w:val="008E63BA"/>
    <w:rsid w:val="008F61C4"/>
    <w:rsid w:val="00902586"/>
    <w:rsid w:val="00902F22"/>
    <w:rsid w:val="0090348D"/>
    <w:rsid w:val="0090690D"/>
    <w:rsid w:val="0091024C"/>
    <w:rsid w:val="00914713"/>
    <w:rsid w:val="00922C67"/>
    <w:rsid w:val="009332B4"/>
    <w:rsid w:val="009406DF"/>
    <w:rsid w:val="009519A8"/>
    <w:rsid w:val="00954963"/>
    <w:rsid w:val="00955DF8"/>
    <w:rsid w:val="00956576"/>
    <w:rsid w:val="00957681"/>
    <w:rsid w:val="00960778"/>
    <w:rsid w:val="009731E4"/>
    <w:rsid w:val="00976FFE"/>
    <w:rsid w:val="00977B54"/>
    <w:rsid w:val="0098257C"/>
    <w:rsid w:val="009A1B2A"/>
    <w:rsid w:val="009A6E04"/>
    <w:rsid w:val="009C7DBF"/>
    <w:rsid w:val="009D0023"/>
    <w:rsid w:val="009D00AB"/>
    <w:rsid w:val="009D03B8"/>
    <w:rsid w:val="009E099C"/>
    <w:rsid w:val="009E43A3"/>
    <w:rsid w:val="009F1D66"/>
    <w:rsid w:val="009F2116"/>
    <w:rsid w:val="00A2118A"/>
    <w:rsid w:val="00A27C7A"/>
    <w:rsid w:val="00A46CCD"/>
    <w:rsid w:val="00A515CE"/>
    <w:rsid w:val="00A55B60"/>
    <w:rsid w:val="00A566A7"/>
    <w:rsid w:val="00A629AA"/>
    <w:rsid w:val="00A67C78"/>
    <w:rsid w:val="00A8294B"/>
    <w:rsid w:val="00A86CCC"/>
    <w:rsid w:val="00AA1CC9"/>
    <w:rsid w:val="00AA3243"/>
    <w:rsid w:val="00AA5302"/>
    <w:rsid w:val="00AA7A01"/>
    <w:rsid w:val="00AB45F8"/>
    <w:rsid w:val="00AB5D06"/>
    <w:rsid w:val="00AB7CAC"/>
    <w:rsid w:val="00AD42C1"/>
    <w:rsid w:val="00AD5815"/>
    <w:rsid w:val="00AF12FE"/>
    <w:rsid w:val="00B05920"/>
    <w:rsid w:val="00B13E9D"/>
    <w:rsid w:val="00B2481E"/>
    <w:rsid w:val="00B4191C"/>
    <w:rsid w:val="00B421F2"/>
    <w:rsid w:val="00B47048"/>
    <w:rsid w:val="00B51433"/>
    <w:rsid w:val="00B52BD2"/>
    <w:rsid w:val="00B57100"/>
    <w:rsid w:val="00B65194"/>
    <w:rsid w:val="00B666FF"/>
    <w:rsid w:val="00B753E2"/>
    <w:rsid w:val="00B83864"/>
    <w:rsid w:val="00BA30B6"/>
    <w:rsid w:val="00BA4FB1"/>
    <w:rsid w:val="00BA677E"/>
    <w:rsid w:val="00BB131D"/>
    <w:rsid w:val="00BC2A89"/>
    <w:rsid w:val="00BD59A3"/>
    <w:rsid w:val="00BD7958"/>
    <w:rsid w:val="00BE3A1A"/>
    <w:rsid w:val="00BF3EA9"/>
    <w:rsid w:val="00C011E3"/>
    <w:rsid w:val="00C02ACC"/>
    <w:rsid w:val="00C24A97"/>
    <w:rsid w:val="00C2660E"/>
    <w:rsid w:val="00C3043F"/>
    <w:rsid w:val="00C31493"/>
    <w:rsid w:val="00C3293B"/>
    <w:rsid w:val="00C3309F"/>
    <w:rsid w:val="00C340FF"/>
    <w:rsid w:val="00C36D46"/>
    <w:rsid w:val="00C40D32"/>
    <w:rsid w:val="00C53272"/>
    <w:rsid w:val="00C56313"/>
    <w:rsid w:val="00C608C1"/>
    <w:rsid w:val="00C958BC"/>
    <w:rsid w:val="00C964CA"/>
    <w:rsid w:val="00C97121"/>
    <w:rsid w:val="00CA5162"/>
    <w:rsid w:val="00CA6716"/>
    <w:rsid w:val="00CB05F6"/>
    <w:rsid w:val="00CB7F1F"/>
    <w:rsid w:val="00CC371B"/>
    <w:rsid w:val="00CD2210"/>
    <w:rsid w:val="00CD2FCE"/>
    <w:rsid w:val="00CD5CDC"/>
    <w:rsid w:val="00CE6AA9"/>
    <w:rsid w:val="00D02E68"/>
    <w:rsid w:val="00D05DC5"/>
    <w:rsid w:val="00D073AC"/>
    <w:rsid w:val="00D16D40"/>
    <w:rsid w:val="00D24468"/>
    <w:rsid w:val="00D264ED"/>
    <w:rsid w:val="00D41379"/>
    <w:rsid w:val="00D44DE8"/>
    <w:rsid w:val="00D45D54"/>
    <w:rsid w:val="00D46EAD"/>
    <w:rsid w:val="00D555BD"/>
    <w:rsid w:val="00D71A52"/>
    <w:rsid w:val="00D72839"/>
    <w:rsid w:val="00D920AB"/>
    <w:rsid w:val="00D952EC"/>
    <w:rsid w:val="00DA1B29"/>
    <w:rsid w:val="00DB023A"/>
    <w:rsid w:val="00DB1ADF"/>
    <w:rsid w:val="00DC18CA"/>
    <w:rsid w:val="00DC21A0"/>
    <w:rsid w:val="00DC2D7E"/>
    <w:rsid w:val="00DD3AA4"/>
    <w:rsid w:val="00DD74EE"/>
    <w:rsid w:val="00DE5A3E"/>
    <w:rsid w:val="00DE6DCF"/>
    <w:rsid w:val="00DF368D"/>
    <w:rsid w:val="00DF471B"/>
    <w:rsid w:val="00E02E7E"/>
    <w:rsid w:val="00E1408B"/>
    <w:rsid w:val="00E167C5"/>
    <w:rsid w:val="00E23B77"/>
    <w:rsid w:val="00E43CAB"/>
    <w:rsid w:val="00E64966"/>
    <w:rsid w:val="00E80E94"/>
    <w:rsid w:val="00E86A3C"/>
    <w:rsid w:val="00E95424"/>
    <w:rsid w:val="00EB14DE"/>
    <w:rsid w:val="00EB1CD8"/>
    <w:rsid w:val="00EC05B3"/>
    <w:rsid w:val="00EC194C"/>
    <w:rsid w:val="00ED3150"/>
    <w:rsid w:val="00ED3E07"/>
    <w:rsid w:val="00EE17C4"/>
    <w:rsid w:val="00EE5862"/>
    <w:rsid w:val="00EF4512"/>
    <w:rsid w:val="00EF4E37"/>
    <w:rsid w:val="00EF5D97"/>
    <w:rsid w:val="00F11D7D"/>
    <w:rsid w:val="00F15C97"/>
    <w:rsid w:val="00F2687A"/>
    <w:rsid w:val="00F31BD0"/>
    <w:rsid w:val="00F334AF"/>
    <w:rsid w:val="00F364E5"/>
    <w:rsid w:val="00F41994"/>
    <w:rsid w:val="00F465FC"/>
    <w:rsid w:val="00F474EF"/>
    <w:rsid w:val="00F50D0A"/>
    <w:rsid w:val="00F60BAE"/>
    <w:rsid w:val="00F60F20"/>
    <w:rsid w:val="00F62086"/>
    <w:rsid w:val="00F71266"/>
    <w:rsid w:val="00F712E7"/>
    <w:rsid w:val="00F801C5"/>
    <w:rsid w:val="00F80C13"/>
    <w:rsid w:val="00F86D00"/>
    <w:rsid w:val="00F93FE3"/>
    <w:rsid w:val="00FA2C26"/>
    <w:rsid w:val="00FA3186"/>
    <w:rsid w:val="00FA68C0"/>
    <w:rsid w:val="00FA7C37"/>
    <w:rsid w:val="00FD7DD1"/>
    <w:rsid w:val="00FE24F0"/>
    <w:rsid w:val="00FE2632"/>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uiPriority w:val="99"/>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BA677E"/>
    <w:rPr>
      <w:sz w:val="16"/>
      <w:szCs w:val="16"/>
    </w:rPr>
  </w:style>
  <w:style w:type="paragraph" w:styleId="Tekstkomentarza">
    <w:name w:val="annotation text"/>
    <w:basedOn w:val="Normalny"/>
    <w:link w:val="TekstkomentarzaZnak"/>
    <w:uiPriority w:val="99"/>
    <w:semiHidden/>
    <w:unhideWhenUsed/>
    <w:rsid w:val="00BA677E"/>
    <w:rPr>
      <w:sz w:val="20"/>
      <w:szCs w:val="18"/>
    </w:rPr>
  </w:style>
  <w:style w:type="character" w:customStyle="1" w:styleId="TekstkomentarzaZnak">
    <w:name w:val="Tekst komentarza Znak"/>
    <w:basedOn w:val="Domylnaczcionkaakapitu"/>
    <w:link w:val="Tekstkomentarza"/>
    <w:uiPriority w:val="99"/>
    <w:semiHidden/>
    <w:rsid w:val="00BA677E"/>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BA677E"/>
    <w:rPr>
      <w:b/>
      <w:bCs/>
    </w:rPr>
  </w:style>
  <w:style w:type="character" w:customStyle="1" w:styleId="TematkomentarzaZnak">
    <w:name w:val="Temat komentarza Znak"/>
    <w:basedOn w:val="TekstkomentarzaZnak"/>
    <w:link w:val="Tematkomentarza"/>
    <w:uiPriority w:val="99"/>
    <w:semiHidden/>
    <w:rsid w:val="00BA677E"/>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4500</Words>
  <Characters>27005</Characters>
  <Application>Microsoft Office Word</Application>
  <DocSecurity>4</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31443</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Piotr Sękowski</cp:lastModifiedBy>
  <cp:revision>2</cp:revision>
  <cp:lastPrinted>2025-01-09T07:05:00Z</cp:lastPrinted>
  <dcterms:created xsi:type="dcterms:W3CDTF">2025-03-27T06:20:00Z</dcterms:created>
  <dcterms:modified xsi:type="dcterms:W3CDTF">2025-03-27T06:20:00Z</dcterms:modified>
</cp:coreProperties>
</file>